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18AC86" w14:textId="010E153E" w:rsidR="002A50BA" w:rsidRPr="00370B3F" w:rsidRDefault="002A50BA" w:rsidP="00370B3F">
      <w:pPr>
        <w:jc w:val="center"/>
        <w:rPr>
          <w:rFonts w:ascii="Calibri" w:hAnsi="Calibri" w:cs="Calibri"/>
          <w:b/>
        </w:rPr>
      </w:pPr>
    </w:p>
    <w:p w14:paraId="4356C997" w14:textId="7C3F5B23" w:rsidR="00216828" w:rsidRDefault="00216828" w:rsidP="00F019B7">
      <w:pPr>
        <w:jc w:val="center"/>
        <w:rPr>
          <w:rFonts w:ascii="Fira Sans" w:hAnsi="Fira Sans"/>
          <w:b/>
          <w:bCs/>
          <w:sz w:val="28"/>
          <w:szCs w:val="28"/>
        </w:rPr>
      </w:pPr>
    </w:p>
    <w:p w14:paraId="73807B45" w14:textId="77777777" w:rsidR="00216828" w:rsidRDefault="00216828" w:rsidP="00BE541D">
      <w:pPr>
        <w:rPr>
          <w:rFonts w:ascii="Fira Sans" w:hAnsi="Fira Sans"/>
          <w:b/>
          <w:bCs/>
          <w:sz w:val="28"/>
          <w:szCs w:val="28"/>
        </w:rPr>
      </w:pPr>
    </w:p>
    <w:p w14:paraId="230608F8" w14:textId="77777777" w:rsidR="00216828" w:rsidRPr="00F019B7" w:rsidRDefault="00216828" w:rsidP="00F019B7">
      <w:pPr>
        <w:jc w:val="center"/>
        <w:rPr>
          <w:rFonts w:ascii="Fira Sans" w:hAnsi="Fira Sans"/>
          <w:b/>
          <w:bCs/>
          <w:sz w:val="32"/>
          <w:szCs w:val="32"/>
        </w:rPr>
      </w:pPr>
    </w:p>
    <w:p w14:paraId="3992D228" w14:textId="77777777" w:rsidR="00216828" w:rsidRDefault="00216828"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01C7EFFB" wp14:editId="76062B32">
                <wp:simplePos x="0" y="0"/>
                <wp:positionH relativeFrom="column">
                  <wp:posOffset>43180</wp:posOffset>
                </wp:positionH>
                <wp:positionV relativeFrom="paragraph">
                  <wp:posOffset>135255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1C7EFFB" id="_x0000_t202" coordsize="21600,21600" o:spt="202" path="m,l,21600r21600,l21600,xe">
                <v:stroke joinstyle="miter"/>
                <v:path gradientshapeok="t" o:connecttype="rect"/>
              </v:shapetype>
              <v:shape id="Zone de texte 1" o:spid="_x0000_s1026" type="#_x0000_t202" style="position:absolute;left:0;text-align:left;margin-left:3.4pt;margin-top:10.6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" filled="f" stroked="f" strokeweight=".5pt">
                <v:textbox>
                  <w:txbxContent>
                    <w:p w14:paraId="354A501A" w14:textId="64A25555" w:rsidR="00216828" w:rsidRPr="00096ABB" w:rsidRDefault="00216828"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0952DFC" w14:textId="77777777" w:rsidR="00216828" w:rsidRDefault="00216828" w:rsidP="00595B10">
      <w:pPr>
        <w:jc w:val="center"/>
        <w:rPr>
          <w:rFonts w:ascii="Fira Sans" w:hAnsi="Fira Sans"/>
          <w:b/>
          <w:bCs/>
          <w:sz w:val="28"/>
          <w:szCs w:val="28"/>
        </w:rPr>
      </w:pPr>
    </w:p>
    <w:p w14:paraId="0611F424" w14:textId="77777777" w:rsidR="00216828" w:rsidRDefault="00216828" w:rsidP="00595B10">
      <w:pPr>
        <w:rPr>
          <w:rFonts w:ascii="Fira Sans" w:hAnsi="Fira Sans"/>
          <w:b/>
          <w:bCs/>
        </w:rPr>
      </w:pPr>
    </w:p>
    <w:p w14:paraId="79CFC983" w14:textId="77777777" w:rsidR="00216828" w:rsidRPr="00056D8D" w:rsidRDefault="00216828" w:rsidP="00595B10">
      <w:pPr>
        <w:rPr>
          <w:rFonts w:ascii="Fira Sans" w:hAnsi="Fira Sans"/>
          <w:b/>
          <w:bCs/>
        </w:rPr>
      </w:pPr>
    </w:p>
    <w:p w14:paraId="3372AEE3" w14:textId="77777777" w:rsidR="00216828" w:rsidRDefault="00216828" w:rsidP="00595B10">
      <w:pPr>
        <w:rPr>
          <w:rFonts w:ascii="Fira Sans" w:hAnsi="Fira Sans"/>
          <w:b/>
          <w:bCs/>
          <w:sz w:val="28"/>
          <w:szCs w:val="28"/>
        </w:rPr>
      </w:pPr>
    </w:p>
    <w:p w14:paraId="51ABFD86" w14:textId="77777777" w:rsidR="00216828" w:rsidRDefault="00216828" w:rsidP="00595B10">
      <w:pPr>
        <w:rPr>
          <w:rFonts w:ascii="Fira Sans" w:hAnsi="Fira Sans"/>
          <w:b/>
          <w:bCs/>
          <w:sz w:val="28"/>
          <w:szCs w:val="28"/>
        </w:rPr>
      </w:pPr>
    </w:p>
    <w:p w14:paraId="4E29ED53" w14:textId="77777777" w:rsidR="00216828" w:rsidRPr="00595B10" w:rsidRDefault="00216828" w:rsidP="00595B10">
      <w:pPr>
        <w:rPr>
          <w:b/>
          <w:bCs/>
        </w:rPr>
      </w:pPr>
    </w:p>
    <w:p w14:paraId="3982555B" w14:textId="07424F94" w:rsidR="00216828" w:rsidRDefault="00927609">
      <w:r>
        <w:rPr>
          <w:noProof/>
        </w:rPr>
        <mc:AlternateContent>
          <mc:Choice Requires="wps">
            <w:drawing>
              <wp:anchor distT="0" distB="0" distL="114300" distR="114300" simplePos="0" relativeHeight="251668480" behindDoc="0" locked="0" layoutInCell="1" allowOverlap="1" wp14:anchorId="575D1E34" wp14:editId="46420B4A">
                <wp:simplePos x="0" y="0"/>
                <wp:positionH relativeFrom="page">
                  <wp:posOffset>5328285</wp:posOffset>
                </wp:positionH>
                <wp:positionV relativeFrom="paragraph">
                  <wp:posOffset>2540</wp:posOffset>
                </wp:positionV>
                <wp:extent cx="2182495"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182495" cy="1828800"/>
                        </a:xfrm>
                        <a:prstGeom prst="rect">
                          <a:avLst/>
                        </a:prstGeom>
                        <a:noFill/>
                        <a:ln w="6350">
                          <a:noFill/>
                        </a:ln>
                      </wps:spPr>
                      <wps:txbx>
                        <w:txbxContent>
                          <w:p w14:paraId="246E6208"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PROCÉDURE</w:t>
                            </w:r>
                          </w:p>
                          <w:p w14:paraId="39B398A9" w14:textId="77777777" w:rsidR="00927609" w:rsidRPr="003F0FD6" w:rsidRDefault="00927609" w:rsidP="00927609">
                            <w:pPr>
                              <w:rPr>
                                <w:rFonts w:ascii="Fira Sans" w:hAnsi="Fira Sans"/>
                                <w:b/>
                                <w:bCs/>
                                <w:sz w:val="20"/>
                                <w:szCs w:val="16"/>
                              </w:rPr>
                            </w:pPr>
                          </w:p>
                          <w:p w14:paraId="39F4575F" w14:textId="77777777" w:rsidR="00927609" w:rsidRPr="003F0FD6" w:rsidRDefault="00927609" w:rsidP="00927609">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6DC8B864" w14:textId="77777777" w:rsidR="00927609" w:rsidRPr="003F0FD6" w:rsidRDefault="00927609" w:rsidP="00927609">
                            <w:pPr>
                              <w:rPr>
                                <w:rFonts w:ascii="Fira Sans" w:hAnsi="Fira Sans"/>
                                <w:b/>
                                <w:bCs/>
                                <w:sz w:val="20"/>
                                <w:szCs w:val="16"/>
                              </w:rPr>
                            </w:pPr>
                          </w:p>
                          <w:p w14:paraId="4856CF36" w14:textId="77777777" w:rsidR="00927609" w:rsidRPr="003F0FD6" w:rsidRDefault="00927609" w:rsidP="00927609">
                            <w:pPr>
                              <w:rPr>
                                <w:rFonts w:ascii="Fira Sans" w:hAnsi="Fira Sans"/>
                                <w:b/>
                                <w:bCs/>
                                <w:sz w:val="20"/>
                                <w:szCs w:val="16"/>
                              </w:rPr>
                            </w:pPr>
                          </w:p>
                          <w:p w14:paraId="45582043" w14:textId="77777777" w:rsidR="00927609" w:rsidRPr="003F0FD6" w:rsidRDefault="00927609" w:rsidP="00927609">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60DA756B" w14:textId="77777777" w:rsidR="00927609" w:rsidRPr="003F0FD6" w:rsidRDefault="00927609" w:rsidP="00927609">
                            <w:pPr>
                              <w:rPr>
                                <w:rFonts w:ascii="Fira Sans" w:hAnsi="Fira Sans"/>
                                <w:b/>
                                <w:bCs/>
                                <w:sz w:val="20"/>
                                <w:szCs w:val="16"/>
                              </w:rPr>
                            </w:pPr>
                          </w:p>
                          <w:p w14:paraId="37D763DC" w14:textId="77777777" w:rsidR="00927609" w:rsidRPr="003F0FD6" w:rsidRDefault="00927609" w:rsidP="00927609">
                            <w:pPr>
                              <w:rPr>
                                <w:rFonts w:ascii="Fira Sans" w:hAnsi="Fira Sans"/>
                                <w:b/>
                                <w:bCs/>
                                <w:sz w:val="20"/>
                                <w:szCs w:val="16"/>
                              </w:rPr>
                            </w:pPr>
                          </w:p>
                          <w:p w14:paraId="5D1ECE87"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GROUPEMENT DE COMMANDES entre :</w:t>
                            </w:r>
                          </w:p>
                          <w:p w14:paraId="01E6088F" w14:textId="77777777" w:rsidR="00927609" w:rsidRPr="003F0FD6" w:rsidRDefault="00927609" w:rsidP="00927609">
                            <w:pPr>
                              <w:rPr>
                                <w:rFonts w:ascii="Fira Sans" w:hAnsi="Fira Sans"/>
                                <w:b/>
                                <w:bCs/>
                                <w:sz w:val="20"/>
                                <w:szCs w:val="16"/>
                              </w:rPr>
                            </w:pPr>
                          </w:p>
                          <w:p w14:paraId="70E2FE8F"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Membres :</w:t>
                            </w:r>
                          </w:p>
                          <w:p w14:paraId="4F4C9F06" w14:textId="77777777" w:rsidR="00927609" w:rsidRPr="003F0FD6" w:rsidRDefault="00927609" w:rsidP="00927609">
                            <w:pPr>
                              <w:rPr>
                                <w:rFonts w:ascii="Fira Sans" w:hAnsi="Fira Sans"/>
                                <w:sz w:val="20"/>
                                <w:szCs w:val="16"/>
                              </w:rPr>
                            </w:pPr>
                            <w:r w:rsidRPr="003F0FD6">
                              <w:rPr>
                                <w:rFonts w:ascii="Fira Sans" w:hAnsi="Fira Sans"/>
                                <w:sz w:val="20"/>
                                <w:szCs w:val="16"/>
                              </w:rPr>
                              <w:t>• La Chambre de Commerce et d’Industrie Nice – Côte d’Azur</w:t>
                            </w:r>
                          </w:p>
                          <w:p w14:paraId="497D8950" w14:textId="77777777" w:rsidR="00927609" w:rsidRPr="003F0FD6" w:rsidRDefault="00927609" w:rsidP="00927609">
                            <w:pPr>
                              <w:rPr>
                                <w:rFonts w:ascii="Fira Sans" w:hAnsi="Fira Sans"/>
                                <w:sz w:val="20"/>
                                <w:szCs w:val="16"/>
                              </w:rPr>
                            </w:pPr>
                            <w:r w:rsidRPr="003F0FD6">
                              <w:rPr>
                                <w:rFonts w:ascii="Fira Sans" w:hAnsi="Fira Sans"/>
                                <w:sz w:val="20"/>
                                <w:szCs w:val="16"/>
                              </w:rPr>
                              <w:t>• SAS Vauban 21</w:t>
                            </w:r>
                          </w:p>
                          <w:p w14:paraId="70099D9F" w14:textId="77777777" w:rsidR="00927609" w:rsidRPr="003F0FD6" w:rsidRDefault="00927609" w:rsidP="00927609">
                            <w:pPr>
                              <w:rPr>
                                <w:rFonts w:ascii="Fira Sans" w:hAnsi="Fira Sans"/>
                                <w:sz w:val="20"/>
                                <w:szCs w:val="16"/>
                              </w:rPr>
                            </w:pPr>
                            <w:r w:rsidRPr="003F0FD6">
                              <w:rPr>
                                <w:rFonts w:ascii="Fira Sans" w:hAnsi="Fira Sans"/>
                                <w:sz w:val="20"/>
                                <w:szCs w:val="16"/>
                              </w:rPr>
                              <w:t>• SAS VP GOLFE JUAN</w:t>
                            </w:r>
                          </w:p>
                          <w:p w14:paraId="3BF0DB9E" w14:textId="77777777" w:rsidR="00927609" w:rsidRPr="003F0FD6" w:rsidRDefault="00927609" w:rsidP="00927609">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222603CF" w14:textId="77777777" w:rsidR="00927609" w:rsidRPr="003F0FD6" w:rsidRDefault="00927609" w:rsidP="00927609">
                            <w:pPr>
                              <w:rPr>
                                <w:rFonts w:ascii="Fira Sans" w:hAnsi="Fira Sans"/>
                                <w:sz w:val="20"/>
                                <w:szCs w:val="16"/>
                              </w:rPr>
                            </w:pPr>
                          </w:p>
                          <w:p w14:paraId="276CD3A6" w14:textId="77777777" w:rsidR="00927609" w:rsidRPr="003F0FD6" w:rsidRDefault="00927609" w:rsidP="00927609">
                            <w:pPr>
                              <w:rPr>
                                <w:rFonts w:ascii="Fira Sans" w:hAnsi="Fira Sans"/>
                                <w:sz w:val="20"/>
                                <w:szCs w:val="16"/>
                              </w:rPr>
                            </w:pPr>
                          </w:p>
                          <w:p w14:paraId="15004AAB"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Coordonnateur : CCINCA</w:t>
                            </w:r>
                          </w:p>
                          <w:p w14:paraId="473D40E9" w14:textId="77777777" w:rsidR="00927609" w:rsidRPr="003F0FD6" w:rsidRDefault="00927609" w:rsidP="00927609">
                            <w:pPr>
                              <w:rPr>
                                <w:rFonts w:ascii="Fira Sans" w:hAnsi="Fira Sans"/>
                                <w:b/>
                                <w:bCs/>
                                <w:sz w:val="20"/>
                                <w:szCs w:val="16"/>
                              </w:rPr>
                            </w:pPr>
                          </w:p>
                          <w:p w14:paraId="13F00CBB" w14:textId="77777777" w:rsidR="00927609" w:rsidRPr="003F0FD6" w:rsidRDefault="00927609" w:rsidP="00927609">
                            <w:pPr>
                              <w:rPr>
                                <w:rFonts w:ascii="Fira Sans" w:hAnsi="Fira Sans"/>
                                <w:i/>
                                <w:iCs/>
                                <w:sz w:val="20"/>
                                <w:szCs w:val="16"/>
                              </w:rPr>
                            </w:pPr>
                            <w:r w:rsidRPr="003F0FD6">
                              <w:rPr>
                                <w:rFonts w:ascii="Fira Sans" w:hAnsi="Fira Sans"/>
                                <w:i/>
                                <w:iCs/>
                                <w:sz w:val="20"/>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575D1E34" id="_x0000_s1027" type="#_x0000_t202" style="position:absolute;margin-left:419.55pt;margin-top:.2pt;width:171.85pt;height:2in;z-index:251668480;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" filled="f" stroked="f" strokeweight=".5pt">
                <v:textbox style="mso-fit-shape-to-text:t">
                  <w:txbxContent>
                    <w:p w14:paraId="246E6208"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PROCÉDURE</w:t>
                      </w:r>
                    </w:p>
                    <w:p w14:paraId="39B398A9" w14:textId="77777777" w:rsidR="00927609" w:rsidRPr="003F0FD6" w:rsidRDefault="00927609" w:rsidP="00927609">
                      <w:pPr>
                        <w:rPr>
                          <w:rFonts w:ascii="Fira Sans" w:hAnsi="Fira Sans"/>
                          <w:b/>
                          <w:bCs/>
                          <w:sz w:val="20"/>
                          <w:szCs w:val="16"/>
                        </w:rPr>
                      </w:pPr>
                    </w:p>
                    <w:p w14:paraId="39F4575F" w14:textId="77777777" w:rsidR="00927609" w:rsidRPr="003F0FD6" w:rsidRDefault="00927609" w:rsidP="00927609">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6DC8B864" w14:textId="77777777" w:rsidR="00927609" w:rsidRPr="003F0FD6" w:rsidRDefault="00927609" w:rsidP="00927609">
                      <w:pPr>
                        <w:rPr>
                          <w:rFonts w:ascii="Fira Sans" w:hAnsi="Fira Sans"/>
                          <w:b/>
                          <w:bCs/>
                          <w:sz w:val="20"/>
                          <w:szCs w:val="16"/>
                        </w:rPr>
                      </w:pPr>
                    </w:p>
                    <w:p w14:paraId="4856CF36" w14:textId="77777777" w:rsidR="00927609" w:rsidRPr="003F0FD6" w:rsidRDefault="00927609" w:rsidP="00927609">
                      <w:pPr>
                        <w:rPr>
                          <w:rFonts w:ascii="Fira Sans" w:hAnsi="Fira Sans"/>
                          <w:b/>
                          <w:bCs/>
                          <w:sz w:val="20"/>
                          <w:szCs w:val="16"/>
                        </w:rPr>
                      </w:pPr>
                    </w:p>
                    <w:p w14:paraId="45582043" w14:textId="77777777" w:rsidR="00927609" w:rsidRPr="003F0FD6" w:rsidRDefault="00927609" w:rsidP="00927609">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60DA756B" w14:textId="77777777" w:rsidR="00927609" w:rsidRPr="003F0FD6" w:rsidRDefault="00927609" w:rsidP="00927609">
                      <w:pPr>
                        <w:rPr>
                          <w:rFonts w:ascii="Fira Sans" w:hAnsi="Fira Sans"/>
                          <w:b/>
                          <w:bCs/>
                          <w:sz w:val="20"/>
                          <w:szCs w:val="16"/>
                        </w:rPr>
                      </w:pPr>
                    </w:p>
                    <w:p w14:paraId="37D763DC" w14:textId="77777777" w:rsidR="00927609" w:rsidRPr="003F0FD6" w:rsidRDefault="00927609" w:rsidP="00927609">
                      <w:pPr>
                        <w:rPr>
                          <w:rFonts w:ascii="Fira Sans" w:hAnsi="Fira Sans"/>
                          <w:b/>
                          <w:bCs/>
                          <w:sz w:val="20"/>
                          <w:szCs w:val="16"/>
                        </w:rPr>
                      </w:pPr>
                    </w:p>
                    <w:p w14:paraId="5D1ECE87"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GROUPEMENT DE COMMANDES entre :</w:t>
                      </w:r>
                    </w:p>
                    <w:p w14:paraId="01E6088F" w14:textId="77777777" w:rsidR="00927609" w:rsidRPr="003F0FD6" w:rsidRDefault="00927609" w:rsidP="00927609">
                      <w:pPr>
                        <w:rPr>
                          <w:rFonts w:ascii="Fira Sans" w:hAnsi="Fira Sans"/>
                          <w:b/>
                          <w:bCs/>
                          <w:sz w:val="20"/>
                          <w:szCs w:val="16"/>
                        </w:rPr>
                      </w:pPr>
                    </w:p>
                    <w:p w14:paraId="70E2FE8F"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Membres :</w:t>
                      </w:r>
                    </w:p>
                    <w:p w14:paraId="4F4C9F06" w14:textId="77777777" w:rsidR="00927609" w:rsidRPr="003F0FD6" w:rsidRDefault="00927609" w:rsidP="00927609">
                      <w:pPr>
                        <w:rPr>
                          <w:rFonts w:ascii="Fira Sans" w:hAnsi="Fira Sans"/>
                          <w:sz w:val="20"/>
                          <w:szCs w:val="16"/>
                        </w:rPr>
                      </w:pPr>
                      <w:r w:rsidRPr="003F0FD6">
                        <w:rPr>
                          <w:rFonts w:ascii="Fira Sans" w:hAnsi="Fira Sans"/>
                          <w:sz w:val="20"/>
                          <w:szCs w:val="16"/>
                        </w:rPr>
                        <w:t>• La Chambre de Commerce et d’Industrie Nice – Côte d’Azur</w:t>
                      </w:r>
                    </w:p>
                    <w:p w14:paraId="497D8950" w14:textId="77777777" w:rsidR="00927609" w:rsidRPr="003F0FD6" w:rsidRDefault="00927609" w:rsidP="00927609">
                      <w:pPr>
                        <w:rPr>
                          <w:rFonts w:ascii="Fira Sans" w:hAnsi="Fira Sans"/>
                          <w:sz w:val="20"/>
                          <w:szCs w:val="16"/>
                        </w:rPr>
                      </w:pPr>
                      <w:r w:rsidRPr="003F0FD6">
                        <w:rPr>
                          <w:rFonts w:ascii="Fira Sans" w:hAnsi="Fira Sans"/>
                          <w:sz w:val="20"/>
                          <w:szCs w:val="16"/>
                        </w:rPr>
                        <w:t>• SAS Vauban 21</w:t>
                      </w:r>
                    </w:p>
                    <w:p w14:paraId="70099D9F" w14:textId="77777777" w:rsidR="00927609" w:rsidRPr="003F0FD6" w:rsidRDefault="00927609" w:rsidP="00927609">
                      <w:pPr>
                        <w:rPr>
                          <w:rFonts w:ascii="Fira Sans" w:hAnsi="Fira Sans"/>
                          <w:sz w:val="20"/>
                          <w:szCs w:val="16"/>
                        </w:rPr>
                      </w:pPr>
                      <w:r w:rsidRPr="003F0FD6">
                        <w:rPr>
                          <w:rFonts w:ascii="Fira Sans" w:hAnsi="Fira Sans"/>
                          <w:sz w:val="20"/>
                          <w:szCs w:val="16"/>
                        </w:rPr>
                        <w:t>• SAS VP GOLFE JUAN</w:t>
                      </w:r>
                    </w:p>
                    <w:p w14:paraId="3BF0DB9E" w14:textId="77777777" w:rsidR="00927609" w:rsidRPr="003F0FD6" w:rsidRDefault="00927609" w:rsidP="00927609">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 xml:space="preserve">SAS </w:t>
                      </w:r>
                      <w:proofErr w:type="spellStart"/>
                      <w:r w:rsidRPr="003F0FD6">
                        <w:rPr>
                          <w:rFonts w:ascii="Fira Sans" w:hAnsi="Fira Sans"/>
                          <w:sz w:val="20"/>
                          <w:szCs w:val="16"/>
                        </w:rPr>
                        <w:t>Gallice</w:t>
                      </w:r>
                      <w:proofErr w:type="spellEnd"/>
                      <w:r w:rsidRPr="003F0FD6">
                        <w:rPr>
                          <w:rFonts w:ascii="Fira Sans" w:hAnsi="Fira Sans"/>
                          <w:sz w:val="20"/>
                          <w:szCs w:val="16"/>
                        </w:rPr>
                        <w:t xml:space="preserve"> 21</w:t>
                      </w:r>
                    </w:p>
                    <w:p w14:paraId="222603CF" w14:textId="77777777" w:rsidR="00927609" w:rsidRPr="003F0FD6" w:rsidRDefault="00927609" w:rsidP="00927609">
                      <w:pPr>
                        <w:rPr>
                          <w:rFonts w:ascii="Fira Sans" w:hAnsi="Fira Sans"/>
                          <w:sz w:val="20"/>
                          <w:szCs w:val="16"/>
                        </w:rPr>
                      </w:pPr>
                    </w:p>
                    <w:p w14:paraId="276CD3A6" w14:textId="77777777" w:rsidR="00927609" w:rsidRPr="003F0FD6" w:rsidRDefault="00927609" w:rsidP="00927609">
                      <w:pPr>
                        <w:rPr>
                          <w:rFonts w:ascii="Fira Sans" w:hAnsi="Fira Sans"/>
                          <w:sz w:val="20"/>
                          <w:szCs w:val="16"/>
                        </w:rPr>
                      </w:pPr>
                    </w:p>
                    <w:p w14:paraId="15004AAB" w14:textId="77777777" w:rsidR="00927609" w:rsidRPr="003F0FD6" w:rsidRDefault="00927609" w:rsidP="00927609">
                      <w:pPr>
                        <w:rPr>
                          <w:rFonts w:ascii="Fira Sans" w:hAnsi="Fira Sans"/>
                          <w:b/>
                          <w:bCs/>
                          <w:sz w:val="20"/>
                          <w:szCs w:val="16"/>
                        </w:rPr>
                      </w:pPr>
                      <w:r w:rsidRPr="003F0FD6">
                        <w:rPr>
                          <w:rFonts w:ascii="Fira Sans" w:hAnsi="Fira Sans"/>
                          <w:b/>
                          <w:bCs/>
                          <w:sz w:val="20"/>
                          <w:szCs w:val="16"/>
                        </w:rPr>
                        <w:t>Coordonnateur : CCINCA</w:t>
                      </w:r>
                    </w:p>
                    <w:p w14:paraId="473D40E9" w14:textId="77777777" w:rsidR="00927609" w:rsidRPr="003F0FD6" w:rsidRDefault="00927609" w:rsidP="00927609">
                      <w:pPr>
                        <w:rPr>
                          <w:rFonts w:ascii="Fira Sans" w:hAnsi="Fira Sans"/>
                          <w:b/>
                          <w:bCs/>
                          <w:sz w:val="20"/>
                          <w:szCs w:val="16"/>
                        </w:rPr>
                      </w:pPr>
                    </w:p>
                    <w:p w14:paraId="13F00CBB" w14:textId="77777777" w:rsidR="00927609" w:rsidRPr="003F0FD6" w:rsidRDefault="00927609" w:rsidP="00927609">
                      <w:pPr>
                        <w:rPr>
                          <w:rFonts w:ascii="Fira Sans" w:hAnsi="Fira Sans"/>
                          <w:i/>
                          <w:iCs/>
                          <w:sz w:val="20"/>
                          <w:szCs w:val="16"/>
                        </w:rPr>
                      </w:pPr>
                      <w:r w:rsidRPr="003F0FD6">
                        <w:rPr>
                          <w:rFonts w:ascii="Fira Sans" w:hAnsi="Fira Sans"/>
                          <w:i/>
                          <w:iCs/>
                          <w:sz w:val="20"/>
                          <w:szCs w:val="16"/>
                        </w:rPr>
                        <w:t>Prise en qualité de Pouvoir Adjudicateur</w:t>
                      </w:r>
                    </w:p>
                  </w:txbxContent>
                </v:textbox>
                <w10:wrap anchorx="page"/>
              </v:shape>
            </w:pict>
          </mc:Fallback>
        </mc:AlternateContent>
      </w:r>
      <w:r>
        <w:rPr>
          <w:noProof/>
        </w:rPr>
        <mc:AlternateContent>
          <mc:Choice Requires="wps">
            <w:drawing>
              <wp:anchor distT="0" distB="0" distL="114300" distR="114300" simplePos="0" relativeHeight="251666432" behindDoc="0" locked="0" layoutInCell="1" allowOverlap="1" wp14:anchorId="17D980BD" wp14:editId="53DB69B9">
                <wp:simplePos x="0" y="0"/>
                <wp:positionH relativeFrom="column">
                  <wp:posOffset>0</wp:posOffset>
                </wp:positionH>
                <wp:positionV relativeFrom="paragraph">
                  <wp:posOffset>-635</wp:posOffset>
                </wp:positionV>
                <wp:extent cx="4000500" cy="2584450"/>
                <wp:effectExtent l="0" t="0" r="0" b="6350"/>
                <wp:wrapNone/>
                <wp:docPr id="1985375365" name="Zone de texte 1"/>
                <wp:cNvGraphicFramePr/>
                <a:graphic xmlns:a="http://schemas.openxmlformats.org/drawingml/2006/main">
                  <a:graphicData uri="http://schemas.microsoft.com/office/word/2010/wordprocessingShape">
                    <wps:wsp>
                      <wps:cNvSpPr txBox="1"/>
                      <wps:spPr>
                        <a:xfrm>
                          <a:off x="0" y="0"/>
                          <a:ext cx="4000500" cy="25844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2248962D" w14:textId="2C2F8CE9" w:rsidR="00927609" w:rsidRDefault="00927609" w:rsidP="0092760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Pr="00911327">
                              <w:rPr>
                                <w:rFonts w:ascii="Fira Sans" w:hAnsi="Fira Sans"/>
                                <w:b/>
                                <w:bCs/>
                                <w:color w:val="FFFFFF" w:themeColor="background1"/>
                                <w:sz w:val="28"/>
                                <w:szCs w:val="28"/>
                              </w:rPr>
                              <w:t xml:space="preserve"> </w:t>
                            </w:r>
                            <w:r>
                              <w:rPr>
                                <w:rFonts w:ascii="Fira Sans" w:hAnsi="Fira Sans"/>
                                <w:b/>
                                <w:bCs/>
                                <w:color w:val="FFFFFF" w:themeColor="background1"/>
                                <w:sz w:val="28"/>
                                <w:szCs w:val="28"/>
                              </w:rPr>
                              <w:t xml:space="preserve">Impression, </w:t>
                            </w:r>
                            <w:r w:rsidR="00A12511">
                              <w:rPr>
                                <w:rFonts w:ascii="Fira Sans" w:hAnsi="Fira Sans"/>
                                <w:b/>
                                <w:bCs/>
                                <w:color w:val="FFFFFF" w:themeColor="background1"/>
                                <w:sz w:val="28"/>
                                <w:szCs w:val="28"/>
                              </w:rPr>
                              <w:t>façonnage</w:t>
                            </w:r>
                            <w:r>
                              <w:rPr>
                                <w:rFonts w:ascii="Fira Sans" w:hAnsi="Fira Sans"/>
                                <w:b/>
                                <w:bCs/>
                                <w:color w:val="FFFFFF" w:themeColor="background1"/>
                                <w:sz w:val="28"/>
                                <w:szCs w:val="28"/>
                              </w:rPr>
                              <w:t xml:space="preserve"> et livraison de supports de communication pour la CCINCA et la SAS VP-Golfe-Juan</w:t>
                            </w:r>
                          </w:p>
                          <w:p w14:paraId="55B60819" w14:textId="77777777" w:rsidR="00927609" w:rsidRDefault="00927609" w:rsidP="00927609">
                            <w:pPr>
                              <w:rPr>
                                <w:rFonts w:ascii="Fira Sans" w:hAnsi="Fira Sans"/>
                                <w:b/>
                                <w:bCs/>
                                <w:color w:val="FFFFFF" w:themeColor="background1"/>
                                <w:sz w:val="28"/>
                                <w:szCs w:val="28"/>
                              </w:rPr>
                            </w:pPr>
                          </w:p>
                          <w:p w14:paraId="4361996C" w14:textId="4546E367" w:rsidR="00927609" w:rsidRDefault="00927609" w:rsidP="00927609">
                            <w:pPr>
                              <w:rPr>
                                <w:rFonts w:ascii="Fira Sans" w:hAnsi="Fira Sans"/>
                                <w:b/>
                                <w:bCs/>
                                <w:color w:val="FFFFFF" w:themeColor="background1"/>
                                <w:sz w:val="28"/>
                                <w:szCs w:val="28"/>
                              </w:rPr>
                            </w:pPr>
                            <w:bookmarkStart w:id="0" w:name="_Hlk198642508"/>
                            <w:r>
                              <w:rPr>
                                <w:rFonts w:ascii="Fira Sans" w:hAnsi="Fira Sans"/>
                                <w:b/>
                                <w:bCs/>
                                <w:color w:val="FFFFFF" w:themeColor="background1"/>
                                <w:sz w:val="28"/>
                                <w:szCs w:val="28"/>
                              </w:rPr>
                              <w:t>Marché n°2025/99/FC/0</w:t>
                            </w:r>
                            <w:r w:rsidR="005B424F">
                              <w:rPr>
                                <w:rFonts w:ascii="Fira Sans" w:hAnsi="Fira Sans"/>
                                <w:b/>
                                <w:bCs/>
                                <w:color w:val="FFFFFF" w:themeColor="background1"/>
                                <w:sz w:val="28"/>
                                <w:szCs w:val="28"/>
                              </w:rPr>
                              <w:t>2</w:t>
                            </w:r>
                            <w:r>
                              <w:rPr>
                                <w:rFonts w:ascii="Fira Sans" w:hAnsi="Fira Sans"/>
                                <w:b/>
                                <w:bCs/>
                                <w:color w:val="FFFFFF" w:themeColor="background1"/>
                                <w:sz w:val="28"/>
                                <w:szCs w:val="28"/>
                              </w:rPr>
                              <w:t>/0</w:t>
                            </w:r>
                            <w:r w:rsidR="005B424F">
                              <w:rPr>
                                <w:rFonts w:ascii="Fira Sans" w:hAnsi="Fira Sans"/>
                                <w:b/>
                                <w:bCs/>
                                <w:color w:val="FFFFFF" w:themeColor="background1"/>
                                <w:sz w:val="28"/>
                                <w:szCs w:val="28"/>
                              </w:rPr>
                              <w:t>36</w:t>
                            </w:r>
                          </w:p>
                          <w:bookmarkEnd w:id="0"/>
                          <w:p w14:paraId="1247A51F" w14:textId="77777777" w:rsidR="00927609" w:rsidRDefault="00927609" w:rsidP="00927609">
                            <w:pPr>
                              <w:rPr>
                                <w:rFonts w:ascii="Fira Sans" w:hAnsi="Fira Sans"/>
                                <w:b/>
                                <w:bCs/>
                                <w:color w:val="FFFFFF" w:themeColor="background1"/>
                                <w:sz w:val="28"/>
                                <w:szCs w:val="28"/>
                              </w:rPr>
                            </w:pPr>
                          </w:p>
                          <w:p w14:paraId="6196446A" w14:textId="77777777" w:rsidR="00927609" w:rsidRDefault="00927609" w:rsidP="00927609">
                            <w:pPr>
                              <w:rPr>
                                <w:rFonts w:ascii="Fira Sans" w:hAnsi="Fira Sans"/>
                                <w:b/>
                                <w:bCs/>
                                <w:color w:val="FFFFFF" w:themeColor="background1"/>
                                <w:sz w:val="28"/>
                                <w:szCs w:val="28"/>
                              </w:rPr>
                            </w:pPr>
                            <w:bookmarkStart w:id="1" w:name="_Hlk198642514"/>
                            <w:r>
                              <w:rPr>
                                <w:rFonts w:ascii="Fira Sans" w:hAnsi="Fira Sans"/>
                                <w:b/>
                                <w:bCs/>
                                <w:color w:val="FFFFFF" w:themeColor="background1"/>
                                <w:sz w:val="28"/>
                                <w:szCs w:val="28"/>
                              </w:rPr>
                              <w:t xml:space="preserve">Lot n°1 : </w:t>
                            </w:r>
                            <w:r w:rsidRPr="003F0FD6">
                              <w:rPr>
                                <w:rFonts w:ascii="Fira Sans" w:hAnsi="Fira Sans"/>
                                <w:b/>
                                <w:bCs/>
                                <w:color w:val="FFFFFF" w:themeColor="background1"/>
                                <w:sz w:val="28"/>
                                <w:szCs w:val="28"/>
                              </w:rPr>
                              <w:t>Impression, façonnage et livraison de supports papier de communication pour la CCINCA et ses filiales</w:t>
                            </w:r>
                          </w:p>
                          <w:bookmarkEnd w:id="1"/>
                          <w:p w14:paraId="5CCB9283" w14:textId="77777777" w:rsidR="00927609" w:rsidRDefault="00927609" w:rsidP="00927609">
                            <w:pPr>
                              <w:rPr>
                                <w:rFonts w:ascii="Fira Sans" w:hAnsi="Fira Sans"/>
                                <w:b/>
                                <w:bCs/>
                                <w:color w:val="FFFFFF" w:themeColor="background1"/>
                                <w:sz w:val="28"/>
                                <w:szCs w:val="28"/>
                              </w:rPr>
                            </w:pPr>
                          </w:p>
                          <w:p w14:paraId="08C09D09" w14:textId="77777777" w:rsidR="00927609" w:rsidRDefault="00927609" w:rsidP="00927609">
                            <w:pPr>
                              <w:rPr>
                                <w:rFonts w:ascii="Fira Sans" w:hAnsi="Fira Sans"/>
                                <w:b/>
                                <w:bCs/>
                                <w:color w:val="FFFFFF" w:themeColor="background1"/>
                                <w:sz w:val="28"/>
                                <w:szCs w:val="28"/>
                              </w:rPr>
                            </w:pPr>
                            <w:bookmarkStart w:id="2" w:name="_Hlk198642518"/>
                            <w:r>
                              <w:rPr>
                                <w:rFonts w:ascii="Fira Sans" w:hAnsi="Fira Sans"/>
                                <w:b/>
                                <w:bCs/>
                                <w:color w:val="FFFFFF" w:themeColor="background1"/>
                                <w:sz w:val="28"/>
                                <w:szCs w:val="28"/>
                              </w:rPr>
                              <w:t>Marché de fourniture</w:t>
                            </w:r>
                          </w:p>
                          <w:bookmarkEnd w:id="2"/>
                          <w:p w14:paraId="605515E5" w14:textId="77777777" w:rsidR="00927609" w:rsidRDefault="00927609" w:rsidP="00927609">
                            <w:pPr>
                              <w:rPr>
                                <w:rFonts w:ascii="Fira Sans" w:hAnsi="Fira Sans"/>
                                <w:b/>
                                <w:bCs/>
                                <w:color w:val="FFFFFF" w:themeColor="background1"/>
                                <w:sz w:val="28"/>
                                <w:szCs w:val="28"/>
                              </w:rPr>
                            </w:pPr>
                          </w:p>
                          <w:p w14:paraId="3B35D1CD" w14:textId="77777777" w:rsidR="00927609" w:rsidRPr="00F42785" w:rsidRDefault="00927609" w:rsidP="00927609">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D980BD" id="_x0000_t202" coordsize="21600,21600" o:spt="202" path="m,l,21600r21600,l21600,xe">
                <v:stroke joinstyle="miter"/>
                <v:path gradientshapeok="t" o:connecttype="rect"/>
              </v:shapetype>
              <v:shape id="_x0000_s1028" type="#_x0000_t202" style="position:absolute;margin-left:0;margin-top:-.05pt;width:315pt;height:203.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" filled="f" stroked="f" strokeweight=".5pt">
                <v:stroke dashstyle="dash"/>
                <v:textbox>
                  <w:txbxContent>
                    <w:p w14:paraId="2248962D" w14:textId="2C2F8CE9" w:rsidR="00927609" w:rsidRDefault="00927609" w:rsidP="00927609">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Pr="00911327">
                        <w:rPr>
                          <w:rFonts w:ascii="Fira Sans" w:hAnsi="Fira Sans"/>
                          <w:b/>
                          <w:bCs/>
                          <w:color w:val="FFFFFF" w:themeColor="background1"/>
                          <w:sz w:val="28"/>
                          <w:szCs w:val="28"/>
                        </w:rPr>
                        <w:t xml:space="preserve"> </w:t>
                      </w:r>
                      <w:r>
                        <w:rPr>
                          <w:rFonts w:ascii="Fira Sans" w:hAnsi="Fira Sans"/>
                          <w:b/>
                          <w:bCs/>
                          <w:color w:val="FFFFFF" w:themeColor="background1"/>
                          <w:sz w:val="28"/>
                          <w:szCs w:val="28"/>
                        </w:rPr>
                        <w:t xml:space="preserve">Impression, </w:t>
                      </w:r>
                      <w:r w:rsidR="00A12511">
                        <w:rPr>
                          <w:rFonts w:ascii="Fira Sans" w:hAnsi="Fira Sans"/>
                          <w:b/>
                          <w:bCs/>
                          <w:color w:val="FFFFFF" w:themeColor="background1"/>
                          <w:sz w:val="28"/>
                          <w:szCs w:val="28"/>
                        </w:rPr>
                        <w:t>façonnage</w:t>
                      </w:r>
                      <w:r>
                        <w:rPr>
                          <w:rFonts w:ascii="Fira Sans" w:hAnsi="Fira Sans"/>
                          <w:b/>
                          <w:bCs/>
                          <w:color w:val="FFFFFF" w:themeColor="background1"/>
                          <w:sz w:val="28"/>
                          <w:szCs w:val="28"/>
                        </w:rPr>
                        <w:t xml:space="preserve"> et livraison de supports de communication pour la CCINCA et la SAS VP-Golfe-Juan</w:t>
                      </w:r>
                    </w:p>
                    <w:p w14:paraId="55B60819" w14:textId="77777777" w:rsidR="00927609" w:rsidRDefault="00927609" w:rsidP="00927609">
                      <w:pPr>
                        <w:rPr>
                          <w:rFonts w:ascii="Fira Sans" w:hAnsi="Fira Sans"/>
                          <w:b/>
                          <w:bCs/>
                          <w:color w:val="FFFFFF" w:themeColor="background1"/>
                          <w:sz w:val="28"/>
                          <w:szCs w:val="28"/>
                        </w:rPr>
                      </w:pPr>
                    </w:p>
                    <w:p w14:paraId="4361996C" w14:textId="4546E367" w:rsidR="00927609" w:rsidRDefault="00927609" w:rsidP="00927609">
                      <w:pPr>
                        <w:rPr>
                          <w:rFonts w:ascii="Fira Sans" w:hAnsi="Fira Sans"/>
                          <w:b/>
                          <w:bCs/>
                          <w:color w:val="FFFFFF" w:themeColor="background1"/>
                          <w:sz w:val="28"/>
                          <w:szCs w:val="28"/>
                        </w:rPr>
                      </w:pPr>
                      <w:bookmarkStart w:id="3" w:name="_Hlk198642508"/>
                      <w:r>
                        <w:rPr>
                          <w:rFonts w:ascii="Fira Sans" w:hAnsi="Fira Sans"/>
                          <w:b/>
                          <w:bCs/>
                          <w:color w:val="FFFFFF" w:themeColor="background1"/>
                          <w:sz w:val="28"/>
                          <w:szCs w:val="28"/>
                        </w:rPr>
                        <w:t>Marché n°2025/99/FC/0</w:t>
                      </w:r>
                      <w:r w:rsidR="005B424F">
                        <w:rPr>
                          <w:rFonts w:ascii="Fira Sans" w:hAnsi="Fira Sans"/>
                          <w:b/>
                          <w:bCs/>
                          <w:color w:val="FFFFFF" w:themeColor="background1"/>
                          <w:sz w:val="28"/>
                          <w:szCs w:val="28"/>
                        </w:rPr>
                        <w:t>2</w:t>
                      </w:r>
                      <w:r>
                        <w:rPr>
                          <w:rFonts w:ascii="Fira Sans" w:hAnsi="Fira Sans"/>
                          <w:b/>
                          <w:bCs/>
                          <w:color w:val="FFFFFF" w:themeColor="background1"/>
                          <w:sz w:val="28"/>
                          <w:szCs w:val="28"/>
                        </w:rPr>
                        <w:t>/0</w:t>
                      </w:r>
                      <w:r w:rsidR="005B424F">
                        <w:rPr>
                          <w:rFonts w:ascii="Fira Sans" w:hAnsi="Fira Sans"/>
                          <w:b/>
                          <w:bCs/>
                          <w:color w:val="FFFFFF" w:themeColor="background1"/>
                          <w:sz w:val="28"/>
                          <w:szCs w:val="28"/>
                        </w:rPr>
                        <w:t>36</w:t>
                      </w:r>
                    </w:p>
                    <w:bookmarkEnd w:id="3"/>
                    <w:p w14:paraId="1247A51F" w14:textId="77777777" w:rsidR="00927609" w:rsidRDefault="00927609" w:rsidP="00927609">
                      <w:pPr>
                        <w:rPr>
                          <w:rFonts w:ascii="Fira Sans" w:hAnsi="Fira Sans"/>
                          <w:b/>
                          <w:bCs/>
                          <w:color w:val="FFFFFF" w:themeColor="background1"/>
                          <w:sz w:val="28"/>
                          <w:szCs w:val="28"/>
                        </w:rPr>
                      </w:pPr>
                    </w:p>
                    <w:p w14:paraId="6196446A" w14:textId="77777777" w:rsidR="00927609" w:rsidRDefault="00927609" w:rsidP="00927609">
                      <w:pPr>
                        <w:rPr>
                          <w:rFonts w:ascii="Fira Sans" w:hAnsi="Fira Sans"/>
                          <w:b/>
                          <w:bCs/>
                          <w:color w:val="FFFFFF" w:themeColor="background1"/>
                          <w:sz w:val="28"/>
                          <w:szCs w:val="28"/>
                        </w:rPr>
                      </w:pPr>
                      <w:bookmarkStart w:id="4" w:name="_Hlk198642514"/>
                      <w:r>
                        <w:rPr>
                          <w:rFonts w:ascii="Fira Sans" w:hAnsi="Fira Sans"/>
                          <w:b/>
                          <w:bCs/>
                          <w:color w:val="FFFFFF" w:themeColor="background1"/>
                          <w:sz w:val="28"/>
                          <w:szCs w:val="28"/>
                        </w:rPr>
                        <w:t xml:space="preserve">Lot n°1 : </w:t>
                      </w:r>
                      <w:r w:rsidRPr="003F0FD6">
                        <w:rPr>
                          <w:rFonts w:ascii="Fira Sans" w:hAnsi="Fira Sans"/>
                          <w:b/>
                          <w:bCs/>
                          <w:color w:val="FFFFFF" w:themeColor="background1"/>
                          <w:sz w:val="28"/>
                          <w:szCs w:val="28"/>
                        </w:rPr>
                        <w:t>Impression, façonnage et livraison de supports papier de communication pour la CCINCA et ses filiales</w:t>
                      </w:r>
                    </w:p>
                    <w:bookmarkEnd w:id="4"/>
                    <w:p w14:paraId="5CCB9283" w14:textId="77777777" w:rsidR="00927609" w:rsidRDefault="00927609" w:rsidP="00927609">
                      <w:pPr>
                        <w:rPr>
                          <w:rFonts w:ascii="Fira Sans" w:hAnsi="Fira Sans"/>
                          <w:b/>
                          <w:bCs/>
                          <w:color w:val="FFFFFF" w:themeColor="background1"/>
                          <w:sz w:val="28"/>
                          <w:szCs w:val="28"/>
                        </w:rPr>
                      </w:pPr>
                    </w:p>
                    <w:p w14:paraId="08C09D09" w14:textId="77777777" w:rsidR="00927609" w:rsidRDefault="00927609" w:rsidP="00927609">
                      <w:pPr>
                        <w:rPr>
                          <w:rFonts w:ascii="Fira Sans" w:hAnsi="Fira Sans"/>
                          <w:b/>
                          <w:bCs/>
                          <w:color w:val="FFFFFF" w:themeColor="background1"/>
                          <w:sz w:val="28"/>
                          <w:szCs w:val="28"/>
                        </w:rPr>
                      </w:pPr>
                      <w:bookmarkStart w:id="5" w:name="_Hlk198642518"/>
                      <w:r>
                        <w:rPr>
                          <w:rFonts w:ascii="Fira Sans" w:hAnsi="Fira Sans"/>
                          <w:b/>
                          <w:bCs/>
                          <w:color w:val="FFFFFF" w:themeColor="background1"/>
                          <w:sz w:val="28"/>
                          <w:szCs w:val="28"/>
                        </w:rPr>
                        <w:t>Marché de fourniture</w:t>
                      </w:r>
                    </w:p>
                    <w:bookmarkEnd w:id="5"/>
                    <w:p w14:paraId="605515E5" w14:textId="77777777" w:rsidR="00927609" w:rsidRDefault="00927609" w:rsidP="00927609">
                      <w:pPr>
                        <w:rPr>
                          <w:rFonts w:ascii="Fira Sans" w:hAnsi="Fira Sans"/>
                          <w:b/>
                          <w:bCs/>
                          <w:color w:val="FFFFFF" w:themeColor="background1"/>
                          <w:sz w:val="28"/>
                          <w:szCs w:val="28"/>
                        </w:rPr>
                      </w:pPr>
                    </w:p>
                    <w:p w14:paraId="3B35D1CD" w14:textId="77777777" w:rsidR="00927609" w:rsidRPr="00F42785" w:rsidRDefault="00927609" w:rsidP="00927609">
                      <w:pPr>
                        <w:rPr>
                          <w:rFonts w:ascii="Fira Sans" w:hAnsi="Fira Sans"/>
                          <w:b/>
                          <w:bCs/>
                          <w:color w:val="FFFFFF" w:themeColor="background1"/>
                          <w:sz w:val="28"/>
                          <w:szCs w:val="28"/>
                        </w:rPr>
                      </w:pPr>
                    </w:p>
                  </w:txbxContent>
                </v:textbox>
              </v:shape>
            </w:pict>
          </mc:Fallback>
        </mc:AlternateContent>
      </w:r>
    </w:p>
    <w:p w14:paraId="5811537B" w14:textId="4E3FF90D" w:rsidR="00216828" w:rsidRDefault="00216828"/>
    <w:p w14:paraId="2BBC8434" w14:textId="1EB76BB9" w:rsidR="00216828" w:rsidRDefault="00216828"/>
    <w:p w14:paraId="2D334F7C" w14:textId="77777777" w:rsidR="00216828" w:rsidRDefault="00216828" w:rsidP="007F5899">
      <w:pPr>
        <w:pStyle w:val="En-ttedetabledesmatires"/>
      </w:pPr>
    </w:p>
    <w:p w14:paraId="6CC992D2" w14:textId="77777777" w:rsidR="00216828" w:rsidRDefault="00216828" w:rsidP="007F5899">
      <w:pPr>
        <w:pStyle w:val="En-ttedetabledesmatires"/>
      </w:pPr>
    </w:p>
    <w:p w14:paraId="39287B5B" w14:textId="77777777" w:rsidR="00216828" w:rsidRDefault="00216828" w:rsidP="007F5899">
      <w:pPr>
        <w:pStyle w:val="En-ttedetabledesmatires"/>
      </w:pPr>
    </w:p>
    <w:p w14:paraId="6B830014" w14:textId="77777777" w:rsidR="00216828" w:rsidRDefault="00216828" w:rsidP="007F5899">
      <w:pPr>
        <w:pStyle w:val="En-ttedetabledesmatires"/>
      </w:pPr>
    </w:p>
    <w:p w14:paraId="6C2883DD" w14:textId="77777777" w:rsidR="00216828" w:rsidRDefault="00216828" w:rsidP="007F5899">
      <w:pPr>
        <w:pStyle w:val="En-ttedetabledesmatires"/>
      </w:pPr>
    </w:p>
    <w:p w14:paraId="63FCF830" w14:textId="77777777" w:rsidR="00216828" w:rsidRDefault="00216828" w:rsidP="007F5899">
      <w:pPr>
        <w:pStyle w:val="En-ttedetabledesmatires"/>
      </w:pPr>
    </w:p>
    <w:p w14:paraId="3B4D2336" w14:textId="77777777" w:rsidR="00216828" w:rsidRDefault="00216828" w:rsidP="007F5899">
      <w:pPr>
        <w:pStyle w:val="En-ttedetabledesmatires"/>
      </w:pPr>
    </w:p>
    <w:p w14:paraId="2B4F348B" w14:textId="77777777" w:rsidR="00216828" w:rsidRDefault="00216828" w:rsidP="007F5899">
      <w:pPr>
        <w:pStyle w:val="En-ttedetabledesmatires"/>
      </w:pPr>
    </w:p>
    <w:p w14:paraId="38627118" w14:textId="77777777" w:rsidR="00216828" w:rsidRDefault="00216828" w:rsidP="007F5899">
      <w:pPr>
        <w:pStyle w:val="En-ttedetabledesmatires"/>
      </w:pPr>
    </w:p>
    <w:p w14:paraId="20D6B89C" w14:textId="77777777" w:rsidR="00216828" w:rsidRDefault="00216828" w:rsidP="007F5899">
      <w:pPr>
        <w:pStyle w:val="En-ttedetabledesmatires"/>
      </w:pPr>
    </w:p>
    <w:p w14:paraId="29964B36" w14:textId="77777777" w:rsidR="00216828" w:rsidRDefault="00216828" w:rsidP="007F5899">
      <w:pPr>
        <w:pStyle w:val="En-ttedetabledesmatires"/>
      </w:pPr>
    </w:p>
    <w:p w14:paraId="5E0724E9" w14:textId="77777777" w:rsidR="0056403D" w:rsidRDefault="0056403D" w:rsidP="0056403D"/>
    <w:p w14:paraId="0736E4EE" w14:textId="77777777" w:rsidR="0056403D" w:rsidRDefault="0056403D" w:rsidP="0056403D"/>
    <w:p w14:paraId="76D24C49" w14:textId="77777777" w:rsidR="0056403D" w:rsidRDefault="0056403D" w:rsidP="0056403D"/>
    <w:p w14:paraId="41EDE45E" w14:textId="77777777" w:rsidR="0056403D" w:rsidRDefault="0056403D" w:rsidP="0056403D"/>
    <w:p w14:paraId="74B41107" w14:textId="77777777" w:rsidR="0056403D" w:rsidRDefault="0056403D" w:rsidP="0056403D"/>
    <w:p w14:paraId="443F7A0D" w14:textId="77777777" w:rsidR="0056403D" w:rsidRPr="0056403D" w:rsidRDefault="0056403D" w:rsidP="0056403D"/>
    <w:p w14:paraId="20C960A6" w14:textId="50BACEA4" w:rsidR="00C46675" w:rsidRDefault="00C46675" w:rsidP="007F5899">
      <w:pPr>
        <w:pStyle w:val="En-ttedetabledesmatires"/>
      </w:pPr>
      <w:r>
        <w:lastRenderedPageBreak/>
        <w:t>Table des matières</w:t>
      </w:r>
    </w:p>
    <w:p w14:paraId="051EB879" w14:textId="41CA5AD1" w:rsidR="008E5B48" w:rsidRDefault="00E72759">
      <w:pPr>
        <w:pStyle w:val="TM1"/>
        <w:tabs>
          <w:tab w:val="left" w:pos="1440"/>
          <w:tab w:val="right" w:leader="underscore" w:pos="10194"/>
        </w:tabs>
        <w:rPr>
          <w:rFonts w:eastAsiaTheme="minorEastAsia" w:cstheme="minorBidi"/>
          <w:b w:val="0"/>
          <w:bCs w:val="0"/>
          <w:i w:val="0"/>
          <w:iCs w:val="0"/>
          <w:noProof/>
          <w:kern w:val="2"/>
          <w14:ligatures w14:val="standardContextual"/>
        </w:rPr>
      </w:pPr>
      <w:r>
        <w:rPr>
          <w:rStyle w:val="Lienhypertexte"/>
          <w:rFonts w:ascii="Arial" w:hAnsi="Arial" w:cs="Arial"/>
          <w:b w:val="0"/>
          <w:bCs w:val="0"/>
          <w:i w:val="0"/>
          <w:iCs w:val="0"/>
          <w:noProof/>
          <w:sz w:val="22"/>
          <w:szCs w:val="22"/>
        </w:rPr>
        <w:fldChar w:fldCharType="begin"/>
      </w:r>
      <w:r>
        <w:rPr>
          <w:rStyle w:val="Lienhypertexte"/>
          <w:rFonts w:ascii="Arial" w:hAnsi="Arial" w:cs="Arial"/>
          <w:b w:val="0"/>
          <w:bCs w:val="0"/>
          <w:i w:val="0"/>
          <w:iCs w:val="0"/>
          <w:noProof/>
          <w:sz w:val="22"/>
          <w:szCs w:val="22"/>
        </w:rPr>
        <w:instrText xml:space="preserve"> TOC \o "1-3" \h \z \u </w:instrText>
      </w:r>
      <w:r>
        <w:rPr>
          <w:rStyle w:val="Lienhypertexte"/>
          <w:rFonts w:ascii="Arial" w:hAnsi="Arial" w:cs="Arial"/>
          <w:b w:val="0"/>
          <w:bCs w:val="0"/>
          <w:i w:val="0"/>
          <w:iCs w:val="0"/>
          <w:noProof/>
          <w:sz w:val="22"/>
          <w:szCs w:val="22"/>
        </w:rPr>
        <w:fldChar w:fldCharType="separate"/>
      </w:r>
      <w:hyperlink w:anchor="_Toc204684263" w:history="1">
        <w:r w:rsidR="008E5B48" w:rsidRPr="00CF77C6">
          <w:rPr>
            <w:rStyle w:val="Lienhypertexte"/>
            <w:noProof/>
          </w:rPr>
          <w:t>Article 1.</w:t>
        </w:r>
        <w:r w:rsidR="008E5B48">
          <w:rPr>
            <w:rFonts w:eastAsiaTheme="minorEastAsia" w:cstheme="minorBidi"/>
            <w:b w:val="0"/>
            <w:bCs w:val="0"/>
            <w:i w:val="0"/>
            <w:iCs w:val="0"/>
            <w:noProof/>
            <w:kern w:val="2"/>
            <w14:ligatures w14:val="standardContextual"/>
          </w:rPr>
          <w:tab/>
        </w:r>
        <w:r w:rsidR="008E5B48" w:rsidRPr="00CF77C6">
          <w:rPr>
            <w:rStyle w:val="Lienhypertexte"/>
            <w:noProof/>
          </w:rPr>
          <w:t>OBJET DE L’ACTE D’ENGAGEMENT</w:t>
        </w:r>
        <w:r w:rsidR="008E5B48">
          <w:rPr>
            <w:noProof/>
            <w:webHidden/>
          </w:rPr>
          <w:tab/>
        </w:r>
        <w:r w:rsidR="008E5B48">
          <w:rPr>
            <w:noProof/>
            <w:webHidden/>
          </w:rPr>
          <w:fldChar w:fldCharType="begin"/>
        </w:r>
        <w:r w:rsidR="008E5B48">
          <w:rPr>
            <w:noProof/>
            <w:webHidden/>
          </w:rPr>
          <w:instrText xml:space="preserve"> PAGEREF _Toc204684263 \h </w:instrText>
        </w:r>
        <w:r w:rsidR="008E5B48">
          <w:rPr>
            <w:noProof/>
            <w:webHidden/>
          </w:rPr>
        </w:r>
        <w:r w:rsidR="008E5B48">
          <w:rPr>
            <w:noProof/>
            <w:webHidden/>
          </w:rPr>
          <w:fldChar w:fldCharType="separate"/>
        </w:r>
        <w:r w:rsidR="008E5B48">
          <w:rPr>
            <w:noProof/>
            <w:webHidden/>
          </w:rPr>
          <w:t>3</w:t>
        </w:r>
        <w:r w:rsidR="008E5B48">
          <w:rPr>
            <w:noProof/>
            <w:webHidden/>
          </w:rPr>
          <w:fldChar w:fldCharType="end"/>
        </w:r>
      </w:hyperlink>
    </w:p>
    <w:p w14:paraId="0697A040" w14:textId="3A43C160"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4" w:history="1">
        <w:r w:rsidRPr="00CF77C6">
          <w:rPr>
            <w:rStyle w:val="Lienhypertexte"/>
            <w:noProof/>
          </w:rPr>
          <w:t>Article 2.</w:t>
        </w:r>
        <w:r>
          <w:rPr>
            <w:rFonts w:eastAsiaTheme="minorEastAsia" w:cstheme="minorBidi"/>
            <w:b w:val="0"/>
            <w:bCs w:val="0"/>
            <w:i w:val="0"/>
            <w:iCs w:val="0"/>
            <w:noProof/>
            <w:kern w:val="2"/>
            <w14:ligatures w14:val="standardContextual"/>
          </w:rPr>
          <w:tab/>
        </w:r>
        <w:r w:rsidRPr="00CF77C6">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_Toc204684264 \h </w:instrText>
        </w:r>
        <w:r>
          <w:rPr>
            <w:noProof/>
            <w:webHidden/>
          </w:rPr>
        </w:r>
        <w:r>
          <w:rPr>
            <w:noProof/>
            <w:webHidden/>
          </w:rPr>
          <w:fldChar w:fldCharType="separate"/>
        </w:r>
        <w:r>
          <w:rPr>
            <w:noProof/>
            <w:webHidden/>
          </w:rPr>
          <w:t>3</w:t>
        </w:r>
        <w:r>
          <w:rPr>
            <w:noProof/>
            <w:webHidden/>
          </w:rPr>
          <w:fldChar w:fldCharType="end"/>
        </w:r>
      </w:hyperlink>
    </w:p>
    <w:p w14:paraId="01EB63C3" w14:textId="43E684AB"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5" w:history="1">
        <w:r w:rsidRPr="00CF77C6">
          <w:rPr>
            <w:rStyle w:val="Lienhypertexte"/>
            <w:noProof/>
          </w:rPr>
          <w:t>Article 3.</w:t>
        </w:r>
        <w:r>
          <w:rPr>
            <w:rFonts w:eastAsiaTheme="minorEastAsia" w:cstheme="minorBidi"/>
            <w:b w:val="0"/>
            <w:bCs w:val="0"/>
            <w:i w:val="0"/>
            <w:iCs w:val="0"/>
            <w:noProof/>
            <w:kern w:val="2"/>
            <w14:ligatures w14:val="standardContextual"/>
          </w:rPr>
          <w:tab/>
        </w:r>
        <w:r w:rsidRPr="00CF77C6">
          <w:rPr>
            <w:rStyle w:val="Lienhypertexte"/>
            <w:noProof/>
          </w:rPr>
          <w:t>PRIX</w:t>
        </w:r>
        <w:r>
          <w:rPr>
            <w:noProof/>
            <w:webHidden/>
          </w:rPr>
          <w:tab/>
        </w:r>
        <w:r>
          <w:rPr>
            <w:noProof/>
            <w:webHidden/>
          </w:rPr>
          <w:fldChar w:fldCharType="begin"/>
        </w:r>
        <w:r>
          <w:rPr>
            <w:noProof/>
            <w:webHidden/>
          </w:rPr>
          <w:instrText xml:space="preserve"> PAGEREF _Toc204684265 \h </w:instrText>
        </w:r>
        <w:r>
          <w:rPr>
            <w:noProof/>
            <w:webHidden/>
          </w:rPr>
        </w:r>
        <w:r>
          <w:rPr>
            <w:noProof/>
            <w:webHidden/>
          </w:rPr>
          <w:fldChar w:fldCharType="separate"/>
        </w:r>
        <w:r>
          <w:rPr>
            <w:noProof/>
            <w:webHidden/>
          </w:rPr>
          <w:t>5</w:t>
        </w:r>
        <w:r>
          <w:rPr>
            <w:noProof/>
            <w:webHidden/>
          </w:rPr>
          <w:fldChar w:fldCharType="end"/>
        </w:r>
      </w:hyperlink>
    </w:p>
    <w:p w14:paraId="3E5EDF45" w14:textId="29540AE3"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6" w:history="1">
        <w:r w:rsidRPr="00CF77C6">
          <w:rPr>
            <w:rStyle w:val="Lienhypertexte"/>
            <w:noProof/>
          </w:rPr>
          <w:t>Article 4.</w:t>
        </w:r>
        <w:r>
          <w:rPr>
            <w:rFonts w:eastAsiaTheme="minorEastAsia" w:cstheme="minorBidi"/>
            <w:b w:val="0"/>
            <w:bCs w:val="0"/>
            <w:i w:val="0"/>
            <w:iCs w:val="0"/>
            <w:noProof/>
            <w:kern w:val="2"/>
            <w14:ligatures w14:val="standardContextual"/>
          </w:rPr>
          <w:tab/>
        </w:r>
        <w:r w:rsidRPr="00CF77C6">
          <w:rPr>
            <w:rStyle w:val="Lienhypertexte"/>
            <w:noProof/>
          </w:rPr>
          <w:t>AVANCE (</w:t>
        </w:r>
        <w:r w:rsidRPr="00CF77C6">
          <w:rPr>
            <w:rStyle w:val="Lienhypertexte"/>
            <w:rFonts w:ascii="Arial" w:hAnsi="Arial" w:cs="Arial"/>
            <w:noProof/>
          </w:rPr>
          <w:t xml:space="preserve">Art. R.2191-3 et </w:t>
        </w:r>
        <w:r w:rsidRPr="00CF77C6">
          <w:rPr>
            <w:rStyle w:val="Lienhypertexte"/>
            <w:noProof/>
          </w:rPr>
          <w:t>R.2191-16 du CCP)</w:t>
        </w:r>
        <w:r>
          <w:rPr>
            <w:noProof/>
            <w:webHidden/>
          </w:rPr>
          <w:tab/>
        </w:r>
        <w:r>
          <w:rPr>
            <w:noProof/>
            <w:webHidden/>
          </w:rPr>
          <w:fldChar w:fldCharType="begin"/>
        </w:r>
        <w:r>
          <w:rPr>
            <w:noProof/>
            <w:webHidden/>
          </w:rPr>
          <w:instrText xml:space="preserve"> PAGEREF _Toc204684266 \h </w:instrText>
        </w:r>
        <w:r>
          <w:rPr>
            <w:noProof/>
            <w:webHidden/>
          </w:rPr>
        </w:r>
        <w:r>
          <w:rPr>
            <w:noProof/>
            <w:webHidden/>
          </w:rPr>
          <w:fldChar w:fldCharType="separate"/>
        </w:r>
        <w:r>
          <w:rPr>
            <w:noProof/>
            <w:webHidden/>
          </w:rPr>
          <w:t>6</w:t>
        </w:r>
        <w:r>
          <w:rPr>
            <w:noProof/>
            <w:webHidden/>
          </w:rPr>
          <w:fldChar w:fldCharType="end"/>
        </w:r>
      </w:hyperlink>
    </w:p>
    <w:p w14:paraId="58A83315" w14:textId="60B6ACF1"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7" w:history="1">
        <w:r w:rsidRPr="00CF77C6">
          <w:rPr>
            <w:rStyle w:val="Lienhypertexte"/>
            <w:noProof/>
          </w:rPr>
          <w:t>Article 5.</w:t>
        </w:r>
        <w:r>
          <w:rPr>
            <w:rFonts w:eastAsiaTheme="minorEastAsia" w:cstheme="minorBidi"/>
            <w:b w:val="0"/>
            <w:bCs w:val="0"/>
            <w:i w:val="0"/>
            <w:iCs w:val="0"/>
            <w:noProof/>
            <w:kern w:val="2"/>
            <w14:ligatures w14:val="standardContextual"/>
          </w:rPr>
          <w:tab/>
        </w:r>
        <w:r w:rsidRPr="00CF77C6">
          <w:rPr>
            <w:rStyle w:val="Lienhypertexte"/>
            <w:noProof/>
          </w:rPr>
          <w:t>PIECES CONSTITUTIVES DU MARCHE</w:t>
        </w:r>
        <w:r>
          <w:rPr>
            <w:noProof/>
            <w:webHidden/>
          </w:rPr>
          <w:tab/>
        </w:r>
        <w:r>
          <w:rPr>
            <w:noProof/>
            <w:webHidden/>
          </w:rPr>
          <w:fldChar w:fldCharType="begin"/>
        </w:r>
        <w:r>
          <w:rPr>
            <w:noProof/>
            <w:webHidden/>
          </w:rPr>
          <w:instrText xml:space="preserve"> PAGEREF _Toc204684267 \h </w:instrText>
        </w:r>
        <w:r>
          <w:rPr>
            <w:noProof/>
            <w:webHidden/>
          </w:rPr>
        </w:r>
        <w:r>
          <w:rPr>
            <w:noProof/>
            <w:webHidden/>
          </w:rPr>
          <w:fldChar w:fldCharType="separate"/>
        </w:r>
        <w:r>
          <w:rPr>
            <w:noProof/>
            <w:webHidden/>
          </w:rPr>
          <w:t>6</w:t>
        </w:r>
        <w:r>
          <w:rPr>
            <w:noProof/>
            <w:webHidden/>
          </w:rPr>
          <w:fldChar w:fldCharType="end"/>
        </w:r>
      </w:hyperlink>
    </w:p>
    <w:p w14:paraId="47BC9561" w14:textId="64B8A9CE"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8" w:history="1">
        <w:r w:rsidRPr="00CF77C6">
          <w:rPr>
            <w:rStyle w:val="Lienhypertexte"/>
            <w:noProof/>
          </w:rPr>
          <w:t>Article 6.</w:t>
        </w:r>
        <w:r>
          <w:rPr>
            <w:rFonts w:eastAsiaTheme="minorEastAsia" w:cstheme="minorBidi"/>
            <w:b w:val="0"/>
            <w:bCs w:val="0"/>
            <w:i w:val="0"/>
            <w:iCs w:val="0"/>
            <w:noProof/>
            <w:kern w:val="2"/>
            <w14:ligatures w14:val="standardContextual"/>
          </w:rPr>
          <w:tab/>
        </w:r>
        <w:r w:rsidRPr="00CF77C6">
          <w:rPr>
            <w:rStyle w:val="Lienhypertexte"/>
            <w:noProof/>
          </w:rPr>
          <w:t>DUREE DU MARCHE - RECONDUCTIONS</w:t>
        </w:r>
        <w:r>
          <w:rPr>
            <w:noProof/>
            <w:webHidden/>
          </w:rPr>
          <w:tab/>
        </w:r>
        <w:r>
          <w:rPr>
            <w:noProof/>
            <w:webHidden/>
          </w:rPr>
          <w:fldChar w:fldCharType="begin"/>
        </w:r>
        <w:r>
          <w:rPr>
            <w:noProof/>
            <w:webHidden/>
          </w:rPr>
          <w:instrText xml:space="preserve"> PAGEREF _Toc204684268 \h </w:instrText>
        </w:r>
        <w:r>
          <w:rPr>
            <w:noProof/>
            <w:webHidden/>
          </w:rPr>
        </w:r>
        <w:r>
          <w:rPr>
            <w:noProof/>
            <w:webHidden/>
          </w:rPr>
          <w:fldChar w:fldCharType="separate"/>
        </w:r>
        <w:r>
          <w:rPr>
            <w:noProof/>
            <w:webHidden/>
          </w:rPr>
          <w:t>6</w:t>
        </w:r>
        <w:r>
          <w:rPr>
            <w:noProof/>
            <w:webHidden/>
          </w:rPr>
          <w:fldChar w:fldCharType="end"/>
        </w:r>
      </w:hyperlink>
    </w:p>
    <w:p w14:paraId="28BB8188" w14:textId="78BB4046"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69" w:history="1">
        <w:r w:rsidRPr="00CF77C6">
          <w:rPr>
            <w:rStyle w:val="Lienhypertexte"/>
            <w:noProof/>
          </w:rPr>
          <w:t>Article 7.</w:t>
        </w:r>
        <w:r>
          <w:rPr>
            <w:rFonts w:eastAsiaTheme="minorEastAsia" w:cstheme="minorBidi"/>
            <w:b w:val="0"/>
            <w:bCs w:val="0"/>
            <w:i w:val="0"/>
            <w:iCs w:val="0"/>
            <w:noProof/>
            <w:kern w:val="2"/>
            <w14:ligatures w14:val="standardContextual"/>
          </w:rPr>
          <w:tab/>
        </w:r>
        <w:r w:rsidRPr="00CF77C6">
          <w:rPr>
            <w:rStyle w:val="Lienhypertexte"/>
            <w:noProof/>
          </w:rPr>
          <w:t>COMPTES A CREDITER</w:t>
        </w:r>
        <w:r>
          <w:rPr>
            <w:noProof/>
            <w:webHidden/>
          </w:rPr>
          <w:tab/>
        </w:r>
        <w:r>
          <w:rPr>
            <w:noProof/>
            <w:webHidden/>
          </w:rPr>
          <w:fldChar w:fldCharType="begin"/>
        </w:r>
        <w:r>
          <w:rPr>
            <w:noProof/>
            <w:webHidden/>
          </w:rPr>
          <w:instrText xml:space="preserve"> PAGEREF _Toc204684269 \h </w:instrText>
        </w:r>
        <w:r>
          <w:rPr>
            <w:noProof/>
            <w:webHidden/>
          </w:rPr>
        </w:r>
        <w:r>
          <w:rPr>
            <w:noProof/>
            <w:webHidden/>
          </w:rPr>
          <w:fldChar w:fldCharType="separate"/>
        </w:r>
        <w:r>
          <w:rPr>
            <w:noProof/>
            <w:webHidden/>
          </w:rPr>
          <w:t>7</w:t>
        </w:r>
        <w:r>
          <w:rPr>
            <w:noProof/>
            <w:webHidden/>
          </w:rPr>
          <w:fldChar w:fldCharType="end"/>
        </w:r>
      </w:hyperlink>
    </w:p>
    <w:p w14:paraId="3C650956" w14:textId="38588369"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0" w:history="1">
        <w:r w:rsidRPr="00CF77C6">
          <w:rPr>
            <w:rStyle w:val="Lienhypertexte"/>
            <w:noProof/>
          </w:rPr>
          <w:t>Article 8.</w:t>
        </w:r>
        <w:r>
          <w:rPr>
            <w:rFonts w:eastAsiaTheme="minorEastAsia" w:cstheme="minorBidi"/>
            <w:b w:val="0"/>
            <w:bCs w:val="0"/>
            <w:i w:val="0"/>
            <w:iCs w:val="0"/>
            <w:noProof/>
            <w:kern w:val="2"/>
            <w14:ligatures w14:val="standardContextual"/>
          </w:rPr>
          <w:tab/>
        </w:r>
        <w:r w:rsidRPr="00CF77C6">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_Toc204684270 \h </w:instrText>
        </w:r>
        <w:r>
          <w:rPr>
            <w:noProof/>
            <w:webHidden/>
          </w:rPr>
        </w:r>
        <w:r>
          <w:rPr>
            <w:noProof/>
            <w:webHidden/>
          </w:rPr>
          <w:fldChar w:fldCharType="separate"/>
        </w:r>
        <w:r>
          <w:rPr>
            <w:noProof/>
            <w:webHidden/>
          </w:rPr>
          <w:t>9</w:t>
        </w:r>
        <w:r>
          <w:rPr>
            <w:noProof/>
            <w:webHidden/>
          </w:rPr>
          <w:fldChar w:fldCharType="end"/>
        </w:r>
      </w:hyperlink>
    </w:p>
    <w:p w14:paraId="0B23F44C" w14:textId="040886D2"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1" w:history="1">
        <w:r w:rsidRPr="00CF77C6">
          <w:rPr>
            <w:rStyle w:val="Lienhypertexte"/>
            <w:noProof/>
          </w:rPr>
          <w:t>Article 9.</w:t>
        </w:r>
        <w:r>
          <w:rPr>
            <w:rFonts w:eastAsiaTheme="minorEastAsia" w:cstheme="minorBidi"/>
            <w:b w:val="0"/>
            <w:bCs w:val="0"/>
            <w:i w:val="0"/>
            <w:iCs w:val="0"/>
            <w:noProof/>
            <w:kern w:val="2"/>
            <w14:ligatures w14:val="standardContextual"/>
          </w:rPr>
          <w:tab/>
        </w:r>
        <w:r w:rsidRPr="00CF77C6">
          <w:rPr>
            <w:rStyle w:val="Lienhypertexte"/>
            <w:noProof/>
          </w:rPr>
          <w:t>IDENTIFICATION DE L’ACHETEUR</w:t>
        </w:r>
        <w:r>
          <w:rPr>
            <w:noProof/>
            <w:webHidden/>
          </w:rPr>
          <w:tab/>
        </w:r>
        <w:r>
          <w:rPr>
            <w:noProof/>
            <w:webHidden/>
          </w:rPr>
          <w:fldChar w:fldCharType="begin"/>
        </w:r>
        <w:r>
          <w:rPr>
            <w:noProof/>
            <w:webHidden/>
          </w:rPr>
          <w:instrText xml:space="preserve"> PAGEREF _Toc204684271 \h </w:instrText>
        </w:r>
        <w:r>
          <w:rPr>
            <w:noProof/>
            <w:webHidden/>
          </w:rPr>
        </w:r>
        <w:r>
          <w:rPr>
            <w:noProof/>
            <w:webHidden/>
          </w:rPr>
          <w:fldChar w:fldCharType="separate"/>
        </w:r>
        <w:r>
          <w:rPr>
            <w:noProof/>
            <w:webHidden/>
          </w:rPr>
          <w:t>10</w:t>
        </w:r>
        <w:r>
          <w:rPr>
            <w:noProof/>
            <w:webHidden/>
          </w:rPr>
          <w:fldChar w:fldCharType="end"/>
        </w:r>
      </w:hyperlink>
    </w:p>
    <w:p w14:paraId="7D5FC918" w14:textId="77CCAAA8"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2" w:history="1">
        <w:r w:rsidRPr="00CF77C6">
          <w:rPr>
            <w:rStyle w:val="Lienhypertexte"/>
            <w:noProof/>
          </w:rPr>
          <w:t>Article 10.</w:t>
        </w:r>
        <w:r>
          <w:rPr>
            <w:rFonts w:eastAsiaTheme="minorEastAsia" w:cstheme="minorBidi"/>
            <w:b w:val="0"/>
            <w:bCs w:val="0"/>
            <w:i w:val="0"/>
            <w:iCs w:val="0"/>
            <w:noProof/>
            <w:kern w:val="2"/>
            <w14:ligatures w14:val="standardContextual"/>
          </w:rPr>
          <w:tab/>
        </w:r>
        <w:r w:rsidRPr="00CF77C6">
          <w:rPr>
            <w:rStyle w:val="Lienhypertexte"/>
            <w:noProof/>
          </w:rPr>
          <w:t>Annexe 1 : déclaration</w:t>
        </w:r>
        <w:r>
          <w:rPr>
            <w:noProof/>
            <w:webHidden/>
          </w:rPr>
          <w:tab/>
        </w:r>
        <w:r>
          <w:rPr>
            <w:noProof/>
            <w:webHidden/>
          </w:rPr>
          <w:fldChar w:fldCharType="begin"/>
        </w:r>
        <w:r>
          <w:rPr>
            <w:noProof/>
            <w:webHidden/>
          </w:rPr>
          <w:instrText xml:space="preserve"> PAGEREF _Toc204684272 \h </w:instrText>
        </w:r>
        <w:r>
          <w:rPr>
            <w:noProof/>
            <w:webHidden/>
          </w:rPr>
        </w:r>
        <w:r>
          <w:rPr>
            <w:noProof/>
            <w:webHidden/>
          </w:rPr>
          <w:fldChar w:fldCharType="separate"/>
        </w:r>
        <w:r>
          <w:rPr>
            <w:noProof/>
            <w:webHidden/>
          </w:rPr>
          <w:t>13</w:t>
        </w:r>
        <w:r>
          <w:rPr>
            <w:noProof/>
            <w:webHidden/>
          </w:rPr>
          <w:fldChar w:fldCharType="end"/>
        </w:r>
      </w:hyperlink>
    </w:p>
    <w:p w14:paraId="5EB2947B" w14:textId="219F04EE"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3" w:history="1">
        <w:r w:rsidRPr="00CF77C6">
          <w:rPr>
            <w:rStyle w:val="Lienhypertexte"/>
            <w:noProof/>
            <w:lang w:eastAsia="zh-CN"/>
          </w:rPr>
          <w:t>Article 11.</w:t>
        </w:r>
        <w:r>
          <w:rPr>
            <w:rFonts w:eastAsiaTheme="minorEastAsia" w:cstheme="minorBidi"/>
            <w:b w:val="0"/>
            <w:bCs w:val="0"/>
            <w:i w:val="0"/>
            <w:iCs w:val="0"/>
            <w:noProof/>
            <w:kern w:val="2"/>
            <w14:ligatures w14:val="standardContextual"/>
          </w:rPr>
          <w:tab/>
        </w:r>
        <w:r w:rsidRPr="00CF77C6">
          <w:rPr>
            <w:rStyle w:val="Lienhypertexte"/>
            <w:noProof/>
            <w:lang w:eastAsia="zh-CN"/>
          </w:rPr>
          <w:t>Annexe 2 : Désignation des co-traitants et répartition des prestations</w:t>
        </w:r>
        <w:r>
          <w:rPr>
            <w:noProof/>
            <w:webHidden/>
          </w:rPr>
          <w:tab/>
        </w:r>
        <w:r>
          <w:rPr>
            <w:noProof/>
            <w:webHidden/>
          </w:rPr>
          <w:fldChar w:fldCharType="begin"/>
        </w:r>
        <w:r>
          <w:rPr>
            <w:noProof/>
            <w:webHidden/>
          </w:rPr>
          <w:instrText xml:space="preserve"> PAGEREF _Toc204684273 \h </w:instrText>
        </w:r>
        <w:r>
          <w:rPr>
            <w:noProof/>
            <w:webHidden/>
          </w:rPr>
        </w:r>
        <w:r>
          <w:rPr>
            <w:noProof/>
            <w:webHidden/>
          </w:rPr>
          <w:fldChar w:fldCharType="separate"/>
        </w:r>
        <w:r>
          <w:rPr>
            <w:noProof/>
            <w:webHidden/>
          </w:rPr>
          <w:t>14</w:t>
        </w:r>
        <w:r>
          <w:rPr>
            <w:noProof/>
            <w:webHidden/>
          </w:rPr>
          <w:fldChar w:fldCharType="end"/>
        </w:r>
      </w:hyperlink>
    </w:p>
    <w:p w14:paraId="03F708C8" w14:textId="7189EAEB" w:rsidR="008E5B48" w:rsidRDefault="008E5B48">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4274" w:history="1">
        <w:r w:rsidRPr="00CF77C6">
          <w:rPr>
            <w:rStyle w:val="Lienhypertexte"/>
            <w:noProof/>
            <w:lang w:eastAsia="zh-CN"/>
          </w:rPr>
          <w:t>Article 12.</w:t>
        </w:r>
        <w:r>
          <w:rPr>
            <w:rFonts w:eastAsiaTheme="minorEastAsia" w:cstheme="minorBidi"/>
            <w:b w:val="0"/>
            <w:bCs w:val="0"/>
            <w:i w:val="0"/>
            <w:iCs w:val="0"/>
            <w:noProof/>
            <w:kern w:val="2"/>
            <w14:ligatures w14:val="standardContextual"/>
          </w:rPr>
          <w:tab/>
        </w:r>
        <w:r w:rsidRPr="00CF77C6">
          <w:rPr>
            <w:rStyle w:val="Lienhypertexte"/>
            <w:noProof/>
            <w:lang w:eastAsia="zh-CN"/>
          </w:rPr>
          <w:t>Annexe 3 : Engagement RGPD</w:t>
        </w:r>
        <w:r>
          <w:rPr>
            <w:noProof/>
            <w:webHidden/>
          </w:rPr>
          <w:tab/>
        </w:r>
        <w:r>
          <w:rPr>
            <w:noProof/>
            <w:webHidden/>
          </w:rPr>
          <w:fldChar w:fldCharType="begin"/>
        </w:r>
        <w:r>
          <w:rPr>
            <w:noProof/>
            <w:webHidden/>
          </w:rPr>
          <w:instrText xml:space="preserve"> PAGEREF _Toc204684274 \h </w:instrText>
        </w:r>
        <w:r>
          <w:rPr>
            <w:noProof/>
            <w:webHidden/>
          </w:rPr>
        </w:r>
        <w:r>
          <w:rPr>
            <w:noProof/>
            <w:webHidden/>
          </w:rPr>
          <w:fldChar w:fldCharType="separate"/>
        </w:r>
        <w:r>
          <w:rPr>
            <w:noProof/>
            <w:webHidden/>
          </w:rPr>
          <w:t>15</w:t>
        </w:r>
        <w:r>
          <w:rPr>
            <w:noProof/>
            <w:webHidden/>
          </w:rPr>
          <w:fldChar w:fldCharType="end"/>
        </w:r>
      </w:hyperlink>
    </w:p>
    <w:p w14:paraId="001DADCD" w14:textId="371888D2" w:rsidR="00150B0E" w:rsidRPr="00150B0E" w:rsidRDefault="00E72759"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6" w:name="_Toc109554918"/>
      <w:bookmarkStart w:id="7" w:name="_Toc109555261"/>
      <w:bookmarkStart w:id="8"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7F5899">
      <w:pPr>
        <w:pStyle w:val="Titre1"/>
      </w:pPr>
      <w:bookmarkStart w:id="9" w:name="_Toc204684263"/>
      <w:bookmarkEnd w:id="6"/>
      <w:bookmarkEnd w:id="7"/>
      <w:bookmarkEnd w:id="8"/>
      <w:r w:rsidRPr="002D7913">
        <w:t>OBJET DE L’ACTE D’ENGAGEMENT</w:t>
      </w:r>
      <w:bookmarkEnd w:id="9"/>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10" w:name="_Toc109554919"/>
      <w:bookmarkStart w:id="11" w:name="_Toc109555262"/>
      <w:bookmarkStart w:id="12" w:name="_Toc109556170"/>
      <w:bookmarkStart w:id="13" w:name="_Toc524435713"/>
    </w:p>
    <w:p w14:paraId="2757FDEA" w14:textId="2FC34475" w:rsidR="00E72759" w:rsidRPr="009654B7" w:rsidRDefault="00E72759" w:rsidP="00E72759">
      <w:pPr>
        <w:jc w:val="both"/>
        <w:rPr>
          <w:rFonts w:asciiTheme="minorHAnsi" w:hAnsiTheme="minorHAnsi" w:cstheme="minorHAnsi"/>
        </w:rPr>
      </w:pPr>
      <w:r w:rsidRPr="00450D02">
        <w:rPr>
          <w:rFonts w:asciiTheme="minorHAnsi" w:hAnsiTheme="minorHAnsi" w:cstheme="minorHAnsi"/>
        </w:rPr>
        <w:t>Le présent acte d’engagement a pour objet</w:t>
      </w:r>
      <w:r>
        <w:rPr>
          <w:rFonts w:asciiTheme="minorHAnsi" w:hAnsiTheme="minorHAnsi" w:cstheme="minorHAnsi"/>
        </w:rPr>
        <w:t xml:space="preserve"> </w:t>
      </w:r>
      <w:r w:rsidRPr="00C01534">
        <w:rPr>
          <w:rFonts w:asciiTheme="minorHAnsi" w:hAnsiTheme="minorHAnsi" w:cstheme="minorHAnsi"/>
        </w:rPr>
        <w:t>des prestations d’impression, de façonnage, de conditionnement, de pose et dépose et de livraison des supports de communication de l</w:t>
      </w:r>
      <w:r>
        <w:rPr>
          <w:rFonts w:asciiTheme="minorHAnsi" w:hAnsiTheme="minorHAnsi" w:cstheme="minorHAnsi"/>
        </w:rPr>
        <w:t>a SAS VP GOLFE-JUAN.</w:t>
      </w: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7F5899">
      <w:pPr>
        <w:pStyle w:val="Titre1"/>
      </w:pPr>
      <w:bookmarkStart w:id="14" w:name="_Toc204684264"/>
      <w:r w:rsidRPr="002D7913">
        <w:t>ENGAGEMENT DU TITULAIRE OU DU GROUPEMENT TITULAIRE</w:t>
      </w:r>
      <w:bookmarkEnd w:id="14"/>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5"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5"/>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6"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6"/>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7"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7"/>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8"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8"/>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ou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7F5899">
      <w:pPr>
        <w:pStyle w:val="Titre1"/>
      </w:pPr>
      <w:bookmarkStart w:id="19" w:name="_Toc204684265"/>
      <w:r w:rsidRPr="002D7913">
        <w:t>PRIX</w:t>
      </w:r>
      <w:bookmarkEnd w:id="19"/>
      <w:r w:rsidRPr="002D7913">
        <w:t xml:space="preserve"> </w:t>
      </w:r>
    </w:p>
    <w:p w14:paraId="78300C12" w14:textId="77777777" w:rsidR="008E5B48" w:rsidRDefault="008E5B48" w:rsidP="008E5B48">
      <w:pPr>
        <w:jc w:val="both"/>
        <w:rPr>
          <w:rFonts w:asciiTheme="minorHAnsi" w:hAnsiTheme="minorHAnsi" w:cs="Calibri"/>
          <w:szCs w:val="24"/>
        </w:rPr>
      </w:pPr>
    </w:p>
    <w:p w14:paraId="10FE2808" w14:textId="57EB47D8" w:rsidR="008E5B48" w:rsidRDefault="008E5B48" w:rsidP="008E5B48">
      <w:pPr>
        <w:jc w:val="both"/>
        <w:rPr>
          <w:rFonts w:asciiTheme="minorHAnsi" w:hAnsiTheme="minorHAnsi" w:cs="Calibri"/>
          <w:szCs w:val="24"/>
        </w:rPr>
      </w:pPr>
      <w:r w:rsidRPr="00F43C4B">
        <w:rPr>
          <w:rFonts w:asciiTheme="minorHAnsi" w:hAnsiTheme="minorHAnsi" w:cs="Calibri"/>
          <w:szCs w:val="24"/>
        </w:rPr>
        <w:t>Les prestations seront rémunérées par application aux quantités réellement exécutées des prix unitaires fixés dans</w:t>
      </w:r>
      <w:r>
        <w:rPr>
          <w:rFonts w:asciiTheme="minorHAnsi" w:hAnsiTheme="minorHAnsi" w:cs="Calibri"/>
          <w:szCs w:val="24"/>
        </w:rPr>
        <w:t> :</w:t>
      </w:r>
    </w:p>
    <w:p w14:paraId="01526E76" w14:textId="77777777" w:rsidR="008E5B48" w:rsidRDefault="008E5B48" w:rsidP="008E5B48">
      <w:pPr>
        <w:pStyle w:val="Paragraphedeliste"/>
        <w:numPr>
          <w:ilvl w:val="0"/>
          <w:numId w:val="41"/>
        </w:numPr>
        <w:jc w:val="both"/>
        <w:rPr>
          <w:rFonts w:asciiTheme="minorHAnsi" w:hAnsiTheme="minorHAnsi" w:cs="Calibri"/>
          <w:szCs w:val="24"/>
        </w:rPr>
      </w:pPr>
      <w:r w:rsidRPr="00AE5F5A">
        <w:rPr>
          <w:rFonts w:asciiTheme="minorHAnsi" w:hAnsiTheme="minorHAnsi" w:cs="Calibri"/>
          <w:szCs w:val="24"/>
        </w:rPr>
        <w:t>le bordereau des prix unitaires (BPU) de l’accord-cadre, ou du marché subséquent</w:t>
      </w:r>
      <w:r>
        <w:rPr>
          <w:rFonts w:asciiTheme="minorHAnsi" w:hAnsiTheme="minorHAnsi" w:cs="Calibri"/>
          <w:szCs w:val="24"/>
        </w:rPr>
        <w:t>,</w:t>
      </w:r>
    </w:p>
    <w:p w14:paraId="52645725" w14:textId="77777777" w:rsidR="008E5B48" w:rsidRPr="00AE5F5A" w:rsidRDefault="008E5B48" w:rsidP="008E5B48">
      <w:pPr>
        <w:pStyle w:val="Paragraphedeliste"/>
        <w:numPr>
          <w:ilvl w:val="0"/>
          <w:numId w:val="41"/>
        </w:numPr>
        <w:jc w:val="both"/>
        <w:rPr>
          <w:rFonts w:asciiTheme="minorHAnsi" w:hAnsiTheme="minorHAnsi" w:cs="Calibri"/>
          <w:szCs w:val="24"/>
        </w:rPr>
      </w:pPr>
      <w:r>
        <w:rPr>
          <w:rFonts w:asciiTheme="minorHAnsi" w:hAnsiTheme="minorHAnsi" w:cs="Calibri"/>
          <w:szCs w:val="24"/>
        </w:rPr>
        <w:t>le catalogue du titulaire, auquel sera appliqué le taux de remise consenti par ce dernier.</w:t>
      </w:r>
    </w:p>
    <w:p w14:paraId="6E6FFBB5" w14:textId="77777777" w:rsidR="008E5B48" w:rsidRPr="00F43C4B" w:rsidRDefault="008E5B48" w:rsidP="008E5B48">
      <w:pPr>
        <w:jc w:val="both"/>
        <w:rPr>
          <w:rFonts w:asciiTheme="minorHAnsi" w:hAnsiTheme="minorHAnsi" w:cs="Calibri"/>
          <w:szCs w:val="24"/>
        </w:rPr>
      </w:pPr>
    </w:p>
    <w:p w14:paraId="087664E8" w14:textId="77777777" w:rsidR="00C419EE" w:rsidRPr="00500B84" w:rsidRDefault="00C419EE" w:rsidP="00C419EE">
      <w:pPr>
        <w:jc w:val="both"/>
        <w:rPr>
          <w:rFonts w:asciiTheme="minorHAnsi" w:hAnsiTheme="minorHAnsi" w:cs="Calibri"/>
          <w:szCs w:val="24"/>
        </w:rPr>
      </w:pPr>
      <w:bookmarkStart w:id="20" w:name="_Hlk204876303"/>
      <w:bookmarkStart w:id="21" w:name="_Toc118811663"/>
      <w:r>
        <w:rPr>
          <w:rFonts w:asciiTheme="minorHAnsi" w:hAnsiTheme="minorHAnsi" w:cs="Calibri"/>
          <w:szCs w:val="24"/>
        </w:rPr>
        <w:t>Le titulaire consent une remise de …..% sur son catalogue.</w:t>
      </w:r>
    </w:p>
    <w:bookmarkEnd w:id="20"/>
    <w:p w14:paraId="4109BE45" w14:textId="77777777" w:rsidR="00C419EE" w:rsidRPr="00F43C4B" w:rsidRDefault="00C419EE" w:rsidP="00C419EE">
      <w:pPr>
        <w:jc w:val="both"/>
        <w:rPr>
          <w:rFonts w:asciiTheme="minorHAnsi" w:hAnsiTheme="minorHAnsi" w:cs="Calibri"/>
          <w:szCs w:val="24"/>
        </w:rPr>
      </w:pPr>
    </w:p>
    <w:p w14:paraId="2DD53A6E" w14:textId="77777777" w:rsidR="00C419EE" w:rsidRDefault="00C419EE" w:rsidP="00C419EE">
      <w:pPr>
        <w:jc w:val="both"/>
        <w:rPr>
          <w:rFonts w:asciiTheme="minorHAnsi" w:hAnsiTheme="minorHAnsi" w:cs="Calibri"/>
          <w:szCs w:val="24"/>
        </w:rPr>
      </w:pPr>
      <w:bookmarkStart w:id="22" w:name="_Hlk188629384"/>
      <w:r w:rsidRPr="00F43C4B">
        <w:rPr>
          <w:rFonts w:asciiTheme="minorHAnsi" w:hAnsiTheme="minorHAnsi" w:cs="Calibri"/>
          <w:szCs w:val="24"/>
        </w:rPr>
        <w:t xml:space="preserve">Le présent marché </w:t>
      </w:r>
      <w:r>
        <w:rPr>
          <w:rFonts w:asciiTheme="minorHAnsi" w:hAnsiTheme="minorHAnsi" w:cs="Calibri"/>
          <w:szCs w:val="24"/>
        </w:rPr>
        <w:t xml:space="preserve">ne comporte pas de </w:t>
      </w:r>
      <w:r w:rsidRPr="00F43C4B">
        <w:rPr>
          <w:rFonts w:asciiTheme="minorHAnsi" w:hAnsiTheme="minorHAnsi" w:cs="Calibri"/>
          <w:szCs w:val="24"/>
        </w:rPr>
        <w:t>montant minimum</w:t>
      </w:r>
      <w:r>
        <w:rPr>
          <w:rFonts w:asciiTheme="minorHAnsi" w:hAnsiTheme="minorHAnsi" w:cs="Calibri"/>
          <w:szCs w:val="24"/>
        </w:rPr>
        <w:t xml:space="preserve"> mais comporte</w:t>
      </w:r>
      <w:r w:rsidRPr="00F43C4B">
        <w:rPr>
          <w:rFonts w:asciiTheme="minorHAnsi" w:hAnsiTheme="minorHAnsi" w:cs="Calibri"/>
          <w:szCs w:val="24"/>
        </w:rPr>
        <w:t xml:space="preserve"> un montant maximum annuel de </w:t>
      </w:r>
      <w:r>
        <w:rPr>
          <w:rFonts w:asciiTheme="minorHAnsi" w:hAnsiTheme="minorHAnsi" w:cs="Calibri"/>
          <w:szCs w:val="24"/>
        </w:rPr>
        <w:t>5 000</w:t>
      </w:r>
      <w:r w:rsidRPr="00F43C4B">
        <w:rPr>
          <w:rFonts w:asciiTheme="minorHAnsi" w:hAnsiTheme="minorHAnsi" w:cs="Calibri"/>
          <w:szCs w:val="24"/>
        </w:rPr>
        <w:t>€ HT.</w:t>
      </w:r>
    </w:p>
    <w:p w14:paraId="682F4DDF" w14:textId="77777777" w:rsidR="00C419EE" w:rsidRDefault="00C419EE" w:rsidP="00C419EE">
      <w:pPr>
        <w:jc w:val="both"/>
        <w:rPr>
          <w:rFonts w:asciiTheme="minorHAnsi" w:hAnsiTheme="minorHAnsi" w:cs="Calibri"/>
          <w:szCs w:val="24"/>
        </w:rPr>
      </w:pPr>
    </w:p>
    <w:p w14:paraId="79CB61E3" w14:textId="306EA6F9" w:rsidR="00C419EE" w:rsidRPr="000529D8" w:rsidRDefault="00C419EE" w:rsidP="00C419EE">
      <w:pPr>
        <w:jc w:val="both"/>
        <w:rPr>
          <w:rFonts w:asciiTheme="minorHAnsi" w:hAnsiTheme="minorHAnsi" w:cs="Calibri"/>
          <w:szCs w:val="24"/>
        </w:rPr>
      </w:pPr>
      <w:bookmarkStart w:id="23" w:name="_Hlk204876366"/>
      <w:r w:rsidRPr="000529D8">
        <w:rPr>
          <w:rFonts w:asciiTheme="minorHAnsi" w:hAnsiTheme="minorHAnsi" w:cs="Calibri"/>
          <w:szCs w:val="24"/>
        </w:rPr>
        <w:t xml:space="preserve">Le lot 1, toutes entités confondues, </w:t>
      </w:r>
      <w:r>
        <w:rPr>
          <w:rFonts w:asciiTheme="minorHAnsi" w:hAnsiTheme="minorHAnsi" w:cs="Calibri"/>
          <w:szCs w:val="24"/>
        </w:rPr>
        <w:t>comporte un</w:t>
      </w:r>
      <w:r w:rsidRPr="000529D8">
        <w:rPr>
          <w:rFonts w:asciiTheme="minorHAnsi" w:hAnsiTheme="minorHAnsi" w:cs="Calibri"/>
          <w:szCs w:val="24"/>
        </w:rPr>
        <w:t xml:space="preserve"> montant minimum</w:t>
      </w:r>
      <w:r>
        <w:rPr>
          <w:rFonts w:asciiTheme="minorHAnsi" w:hAnsiTheme="minorHAnsi" w:cs="Calibri"/>
          <w:szCs w:val="24"/>
        </w:rPr>
        <w:t xml:space="preserve"> annuel de </w:t>
      </w:r>
      <w:r w:rsidR="00385F04">
        <w:rPr>
          <w:rFonts w:asciiTheme="minorHAnsi" w:hAnsiTheme="minorHAnsi" w:cs="Calibri"/>
          <w:szCs w:val="24"/>
        </w:rPr>
        <w:t>10</w:t>
      </w:r>
      <w:r>
        <w:rPr>
          <w:rFonts w:asciiTheme="minorHAnsi" w:hAnsiTheme="minorHAnsi" w:cs="Calibri"/>
          <w:szCs w:val="24"/>
        </w:rPr>
        <w:t xml:space="preserve"> 000€</w:t>
      </w:r>
      <w:r w:rsidRPr="000529D8">
        <w:rPr>
          <w:rFonts w:asciiTheme="minorHAnsi" w:hAnsiTheme="minorHAnsi" w:cs="Calibri"/>
          <w:szCs w:val="24"/>
        </w:rPr>
        <w:t xml:space="preserve"> un montant maximum annuel de </w:t>
      </w:r>
      <w:r>
        <w:rPr>
          <w:rFonts w:asciiTheme="minorHAnsi" w:hAnsiTheme="minorHAnsi" w:cs="Calibri"/>
          <w:szCs w:val="24"/>
        </w:rPr>
        <w:t>130 000</w:t>
      </w:r>
      <w:r w:rsidRPr="000529D8">
        <w:rPr>
          <w:rFonts w:asciiTheme="minorHAnsi" w:hAnsiTheme="minorHAnsi" w:cs="Calibri"/>
          <w:szCs w:val="24"/>
        </w:rPr>
        <w:t>€ HT.</w:t>
      </w:r>
    </w:p>
    <w:bookmarkEnd w:id="23"/>
    <w:p w14:paraId="0A7747AA" w14:textId="77777777" w:rsidR="00C419EE" w:rsidRDefault="00C419EE" w:rsidP="00C419EE">
      <w:pPr>
        <w:jc w:val="both"/>
        <w:rPr>
          <w:rFonts w:asciiTheme="minorHAnsi" w:hAnsiTheme="minorHAnsi" w:cs="Calibri"/>
          <w:szCs w:val="24"/>
        </w:rPr>
      </w:pPr>
    </w:p>
    <w:tbl>
      <w:tblPr>
        <w:tblW w:w="9493" w:type="dxa"/>
        <w:tblCellMar>
          <w:left w:w="70" w:type="dxa"/>
          <w:right w:w="70" w:type="dxa"/>
        </w:tblCellMar>
        <w:tblLook w:val="04A0" w:firstRow="1" w:lastRow="0" w:firstColumn="1" w:lastColumn="0" w:noHBand="0" w:noVBand="1"/>
      </w:tblPr>
      <w:tblGrid>
        <w:gridCol w:w="1271"/>
        <w:gridCol w:w="1418"/>
        <w:gridCol w:w="1560"/>
        <w:gridCol w:w="1559"/>
        <w:gridCol w:w="1700"/>
        <w:gridCol w:w="1985"/>
      </w:tblGrid>
      <w:tr w:rsidR="00C419EE" w:rsidRPr="00AE5F5A" w14:paraId="2B771F70" w14:textId="77777777" w:rsidTr="00C455D8">
        <w:trPr>
          <w:trHeight w:val="300"/>
        </w:trPr>
        <w:tc>
          <w:tcPr>
            <w:tcW w:w="1271" w:type="dxa"/>
            <w:tcBorders>
              <w:top w:val="single" w:sz="4" w:space="0" w:color="auto"/>
              <w:left w:val="single" w:sz="4" w:space="0" w:color="auto"/>
              <w:bottom w:val="single" w:sz="4" w:space="0" w:color="auto"/>
              <w:right w:val="single" w:sz="4" w:space="0" w:color="auto"/>
            </w:tcBorders>
            <w:vAlign w:val="center"/>
          </w:tcPr>
          <w:p w14:paraId="1D050486" w14:textId="77777777" w:rsidR="00C419EE" w:rsidRPr="00AE5F5A" w:rsidRDefault="00C419EE" w:rsidP="00C455D8">
            <w:pPr>
              <w:jc w:val="both"/>
              <w:rPr>
                <w:rFonts w:asciiTheme="minorHAnsi" w:hAnsiTheme="minorHAnsi" w:cs="Calibri"/>
                <w:szCs w:val="24"/>
              </w:rPr>
            </w:pPr>
            <w:bookmarkStart w:id="24" w:name="_Hlk204876375"/>
            <w:r>
              <w:rPr>
                <w:rFonts w:asciiTheme="minorHAnsi" w:hAnsiTheme="minorHAnsi" w:cs="Calibri"/>
                <w:szCs w:val="24"/>
              </w:rPr>
              <w:t>Membre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648B5242"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CCINCA</w:t>
            </w:r>
          </w:p>
        </w:tc>
        <w:tc>
          <w:tcPr>
            <w:tcW w:w="1560" w:type="dxa"/>
            <w:tcBorders>
              <w:top w:val="single" w:sz="4" w:space="0" w:color="auto"/>
              <w:left w:val="nil"/>
              <w:bottom w:val="single" w:sz="4" w:space="0" w:color="auto"/>
              <w:right w:val="single" w:sz="4" w:space="0" w:color="auto"/>
            </w:tcBorders>
            <w:noWrap/>
            <w:vAlign w:val="center"/>
            <w:hideMark/>
          </w:tcPr>
          <w:p w14:paraId="4FDF960D"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SAS Vauban21</w:t>
            </w:r>
          </w:p>
        </w:tc>
        <w:tc>
          <w:tcPr>
            <w:tcW w:w="1559" w:type="dxa"/>
            <w:tcBorders>
              <w:top w:val="single" w:sz="4" w:space="0" w:color="auto"/>
              <w:left w:val="nil"/>
              <w:bottom w:val="single" w:sz="4" w:space="0" w:color="auto"/>
              <w:right w:val="single" w:sz="4" w:space="0" w:color="auto"/>
            </w:tcBorders>
            <w:noWrap/>
            <w:vAlign w:val="center"/>
            <w:hideMark/>
          </w:tcPr>
          <w:p w14:paraId="4F8C5606"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SAS VP GOLFE-JUAN</w:t>
            </w:r>
          </w:p>
        </w:tc>
        <w:tc>
          <w:tcPr>
            <w:tcW w:w="1700" w:type="dxa"/>
            <w:tcBorders>
              <w:top w:val="single" w:sz="4" w:space="0" w:color="auto"/>
              <w:left w:val="nil"/>
              <w:bottom w:val="single" w:sz="4" w:space="0" w:color="auto"/>
              <w:right w:val="single" w:sz="4" w:space="0" w:color="auto"/>
            </w:tcBorders>
            <w:vAlign w:val="center"/>
          </w:tcPr>
          <w:p w14:paraId="55CD1432" w14:textId="77777777" w:rsidR="00C419EE" w:rsidRPr="00AE5F5A" w:rsidRDefault="00C419EE" w:rsidP="00C455D8">
            <w:pPr>
              <w:jc w:val="both"/>
              <w:rPr>
                <w:rFonts w:asciiTheme="minorHAnsi" w:hAnsiTheme="minorHAnsi" w:cs="Calibri"/>
                <w:szCs w:val="24"/>
              </w:rPr>
            </w:pPr>
            <w:r>
              <w:rPr>
                <w:rFonts w:asciiTheme="minorHAnsi" w:hAnsiTheme="minorHAnsi" w:cs="Calibri"/>
                <w:szCs w:val="24"/>
              </w:rPr>
              <w:t>SAS GALLICE21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378CB135" w14:textId="77777777" w:rsidR="00C419EE" w:rsidRPr="00AE5F5A" w:rsidRDefault="00C419EE" w:rsidP="00C455D8">
            <w:pPr>
              <w:jc w:val="center"/>
              <w:rPr>
                <w:rFonts w:asciiTheme="minorHAnsi" w:hAnsiTheme="minorHAnsi" w:cs="Calibri"/>
                <w:szCs w:val="24"/>
              </w:rPr>
            </w:pPr>
            <w:r w:rsidRPr="00AE5F5A">
              <w:rPr>
                <w:rFonts w:asciiTheme="minorHAnsi" w:hAnsiTheme="minorHAnsi" w:cs="Calibri"/>
                <w:szCs w:val="24"/>
              </w:rPr>
              <w:t>Total lot n°1</w:t>
            </w:r>
          </w:p>
        </w:tc>
      </w:tr>
      <w:tr w:rsidR="00C419EE" w:rsidRPr="00AE5F5A" w14:paraId="396B2BBB" w14:textId="77777777" w:rsidTr="00C455D8">
        <w:trPr>
          <w:trHeight w:val="300"/>
        </w:trPr>
        <w:tc>
          <w:tcPr>
            <w:tcW w:w="1271" w:type="dxa"/>
            <w:tcBorders>
              <w:top w:val="nil"/>
              <w:left w:val="single" w:sz="4" w:space="0" w:color="auto"/>
              <w:bottom w:val="single" w:sz="4" w:space="0" w:color="auto"/>
              <w:right w:val="single" w:sz="4" w:space="0" w:color="auto"/>
            </w:tcBorders>
            <w:vAlign w:val="center"/>
          </w:tcPr>
          <w:p w14:paraId="13FDD5B8" w14:textId="77777777" w:rsidR="00C419EE" w:rsidRPr="00AE5F5A" w:rsidRDefault="00C419EE" w:rsidP="00C455D8">
            <w:pPr>
              <w:jc w:val="both"/>
              <w:rPr>
                <w:rFonts w:asciiTheme="minorHAnsi" w:hAnsiTheme="minorHAnsi" w:cs="Calibri"/>
                <w:szCs w:val="24"/>
              </w:rPr>
            </w:pPr>
            <w:r>
              <w:rPr>
                <w:rFonts w:asciiTheme="minorHAnsi" w:hAnsiTheme="minorHAnsi" w:cs="Calibri"/>
                <w:szCs w:val="24"/>
              </w:rPr>
              <w:t>Montant maximum</w:t>
            </w:r>
          </w:p>
        </w:tc>
        <w:tc>
          <w:tcPr>
            <w:tcW w:w="1418" w:type="dxa"/>
            <w:tcBorders>
              <w:top w:val="nil"/>
              <w:left w:val="single" w:sz="4" w:space="0" w:color="auto"/>
              <w:bottom w:val="single" w:sz="4" w:space="0" w:color="auto"/>
              <w:right w:val="single" w:sz="4" w:space="0" w:color="auto"/>
            </w:tcBorders>
            <w:noWrap/>
            <w:vAlign w:val="center"/>
            <w:hideMark/>
          </w:tcPr>
          <w:p w14:paraId="0BFCB902"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60" w:type="dxa"/>
            <w:tcBorders>
              <w:top w:val="nil"/>
              <w:left w:val="nil"/>
              <w:bottom w:val="single" w:sz="4" w:space="0" w:color="auto"/>
              <w:right w:val="single" w:sz="4" w:space="0" w:color="auto"/>
            </w:tcBorders>
            <w:noWrap/>
            <w:vAlign w:val="center"/>
            <w:hideMark/>
          </w:tcPr>
          <w:p w14:paraId="795227F0"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59" w:type="dxa"/>
            <w:tcBorders>
              <w:top w:val="nil"/>
              <w:left w:val="nil"/>
              <w:bottom w:val="single" w:sz="4" w:space="0" w:color="auto"/>
              <w:right w:val="single" w:sz="4" w:space="0" w:color="auto"/>
            </w:tcBorders>
            <w:noWrap/>
            <w:vAlign w:val="center"/>
            <w:hideMark/>
          </w:tcPr>
          <w:p w14:paraId="5FD31474"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5 000</w:t>
            </w:r>
            <w:r w:rsidRPr="00AE5F5A">
              <w:rPr>
                <w:rFonts w:asciiTheme="minorHAnsi" w:hAnsiTheme="minorHAnsi" w:cs="Calibri"/>
                <w:szCs w:val="24"/>
              </w:rPr>
              <w:t>€</w:t>
            </w:r>
          </w:p>
        </w:tc>
        <w:tc>
          <w:tcPr>
            <w:tcW w:w="1700" w:type="dxa"/>
            <w:tcBorders>
              <w:top w:val="single" w:sz="4" w:space="0" w:color="auto"/>
              <w:left w:val="nil"/>
              <w:bottom w:val="single" w:sz="4" w:space="0" w:color="auto"/>
              <w:right w:val="single" w:sz="4" w:space="0" w:color="auto"/>
            </w:tcBorders>
            <w:vAlign w:val="center"/>
          </w:tcPr>
          <w:p w14:paraId="3FC48021" w14:textId="77777777" w:rsidR="00C419EE" w:rsidRPr="00AE5F5A" w:rsidRDefault="00C419EE" w:rsidP="00C455D8">
            <w:pPr>
              <w:jc w:val="both"/>
              <w:rPr>
                <w:rFonts w:asciiTheme="minorHAnsi" w:hAnsiTheme="minorHAnsi" w:cs="Calibri"/>
                <w:szCs w:val="24"/>
              </w:rPr>
            </w:pPr>
            <w:r>
              <w:rPr>
                <w:rFonts w:asciiTheme="minorHAnsi" w:hAnsiTheme="minorHAnsi" w:cs="Calibri"/>
                <w:szCs w:val="24"/>
              </w:rPr>
              <w:t>5 000€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70745198" w14:textId="77777777" w:rsidR="00C419EE" w:rsidRPr="00AE5F5A" w:rsidRDefault="00C419EE"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130 000</w:t>
            </w:r>
            <w:r w:rsidRPr="00AE5F5A">
              <w:rPr>
                <w:rFonts w:asciiTheme="minorHAnsi" w:hAnsiTheme="minorHAnsi" w:cs="Calibri"/>
                <w:szCs w:val="24"/>
              </w:rPr>
              <w:t>€</w:t>
            </w:r>
          </w:p>
        </w:tc>
      </w:tr>
      <w:bookmarkEnd w:id="24"/>
    </w:tbl>
    <w:p w14:paraId="5F7973FB" w14:textId="77777777" w:rsidR="00C419EE" w:rsidRDefault="00C419EE" w:rsidP="00C419EE">
      <w:pPr>
        <w:jc w:val="both"/>
        <w:rPr>
          <w:rFonts w:asciiTheme="minorHAnsi" w:hAnsiTheme="minorHAnsi" w:cs="Calibri"/>
          <w:szCs w:val="24"/>
        </w:rPr>
      </w:pPr>
    </w:p>
    <w:bookmarkEnd w:id="22"/>
    <w:p w14:paraId="40F71B46" w14:textId="77777777" w:rsidR="008E5B48" w:rsidRDefault="008E5B48" w:rsidP="008E5B48">
      <w:pPr>
        <w:jc w:val="both"/>
        <w:rPr>
          <w:rFonts w:asciiTheme="minorHAnsi" w:hAnsiTheme="minorHAnsi" w:cs="Calibri"/>
          <w:szCs w:val="24"/>
        </w:rPr>
      </w:pPr>
    </w:p>
    <w:p w14:paraId="0B11637B" w14:textId="536ABD90" w:rsidR="005D35D7" w:rsidRPr="00883CE3" w:rsidRDefault="005D35D7" w:rsidP="008E5B48">
      <w:pPr>
        <w:pStyle w:val="Titre1"/>
      </w:pPr>
      <w:bookmarkStart w:id="25" w:name="_Toc204684266"/>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21"/>
      <w:bookmarkEnd w:id="25"/>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r w:rsidRPr="00041856">
        <w:rPr>
          <w:rFonts w:asciiTheme="minorHAnsi" w:eastAsia="Wingdings" w:hAnsiTheme="minorHAnsi" w:cstheme="minorHAnsi"/>
          <w:b/>
        </w:rPr>
        <w:t>o</w:t>
      </w:r>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26"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26"/>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7F5899">
      <w:pPr>
        <w:pStyle w:val="Titre1"/>
      </w:pPr>
      <w:bookmarkStart w:id="27" w:name="_Toc204684267"/>
      <w:r>
        <w:t xml:space="preserve">PIECES CONSTITUTIVES </w:t>
      </w:r>
      <w:r w:rsidR="00EA2767">
        <w:t>DU MARCHE</w:t>
      </w:r>
      <w:bookmarkEnd w:id="27"/>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7F5899">
      <w:pPr>
        <w:pStyle w:val="Titre1"/>
      </w:pPr>
      <w:bookmarkStart w:id="28" w:name="_Toc204684268"/>
      <w:r w:rsidRPr="002D7913">
        <w:t>D</w:t>
      </w:r>
      <w:r w:rsidR="007D6154">
        <w:t>UREE</w:t>
      </w:r>
      <w:r w:rsidR="00EA2767">
        <w:t xml:space="preserve"> DU MARCHE</w:t>
      </w:r>
      <w:r w:rsidR="00787C1D">
        <w:t xml:space="preserve"> - RECONDUCTIONS</w:t>
      </w:r>
      <w:bookmarkEnd w:id="28"/>
    </w:p>
    <w:p w14:paraId="502E2752" w14:textId="77777777" w:rsidR="00CE0AAD" w:rsidRPr="00CE0AAD" w:rsidRDefault="00CE0AAD" w:rsidP="00CE0AAD">
      <w:bookmarkStart w:id="29" w:name="_Hlk1748910"/>
    </w:p>
    <w:bookmarkEnd w:id="29"/>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7F5899">
      <w:pPr>
        <w:pStyle w:val="Titre1"/>
      </w:pPr>
      <w:bookmarkStart w:id="30" w:name="_Toc204684269"/>
      <w:r w:rsidRPr="002D7913">
        <w:t>COMPTES A CREDITER</w:t>
      </w:r>
      <w:bookmarkEnd w:id="30"/>
    </w:p>
    <w:p w14:paraId="070B162D" w14:textId="77777777" w:rsidR="00927609" w:rsidRDefault="00927609" w:rsidP="00927609"/>
    <w:p w14:paraId="5EA35F40" w14:textId="6B2F0CCD" w:rsidR="00710088" w:rsidRPr="00927609" w:rsidRDefault="00710088" w:rsidP="00927609">
      <w:pPr>
        <w:rPr>
          <w:rFonts w:asciiTheme="minorHAnsi" w:hAnsiTheme="minorHAnsi" w:cstheme="minorHAnsi"/>
          <w:b/>
          <w:bCs/>
          <w:sz w:val="28"/>
          <w:szCs w:val="22"/>
        </w:rPr>
      </w:pPr>
      <w:r w:rsidRPr="00927609">
        <w:rPr>
          <w:rFonts w:asciiTheme="minorHAnsi" w:hAnsiTheme="minorHAnsi" w:cstheme="minorHAnsi"/>
          <w:b/>
          <w:bCs/>
          <w:sz w:val="28"/>
          <w:szCs w:val="22"/>
        </w:rPr>
        <w:t>Paiement des titulaires</w:t>
      </w:r>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tcPr>
          <w:p w14:paraId="0112F534" w14:textId="77777777" w:rsidR="00710088" w:rsidRPr="005F6442" w:rsidRDefault="00710088" w:rsidP="005F6442">
            <w:pPr>
              <w:keepNext/>
              <w:keepLines/>
              <w:snapToGrid w:val="0"/>
              <w:rPr>
                <w:rFonts w:ascii="Calibri" w:hAnsi="Calibri" w:cs="Calibri"/>
              </w:rPr>
            </w:pPr>
          </w:p>
        </w:tc>
        <w:tc>
          <w:tcPr>
            <w:tcW w:w="4037" w:type="dxa"/>
            <w:gridSpan w:val="10"/>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tcPr>
          <w:p w14:paraId="4AD81BB0" w14:textId="77777777" w:rsidR="00710088" w:rsidRPr="005F6442" w:rsidRDefault="00710088" w:rsidP="005F6442">
            <w:pPr>
              <w:keepNext/>
              <w:keepLines/>
              <w:snapToGrid w:val="0"/>
              <w:rPr>
                <w:rFonts w:ascii="Calibri" w:hAnsi="Calibri" w:cs="Calibri"/>
              </w:rPr>
            </w:pPr>
          </w:p>
        </w:tc>
        <w:tc>
          <w:tcPr>
            <w:tcW w:w="4321" w:type="dxa"/>
            <w:gridSpan w:val="12"/>
          </w:tcPr>
          <w:p w14:paraId="5FAB081A" w14:textId="77777777" w:rsidR="00710088" w:rsidRPr="005F6442" w:rsidRDefault="00710088" w:rsidP="005F6442">
            <w:pPr>
              <w:keepNext/>
              <w:keepLines/>
              <w:snapToGrid w:val="0"/>
              <w:rPr>
                <w:rFonts w:ascii="Calibri" w:hAnsi="Calibri" w:cs="Calibri"/>
              </w:rPr>
            </w:pPr>
          </w:p>
        </w:tc>
        <w:tc>
          <w:tcPr>
            <w:tcW w:w="4847" w:type="dxa"/>
            <w:gridSpan w:val="15"/>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tcPr>
          <w:p w14:paraId="7436F7D7" w14:textId="77777777" w:rsidR="00710088" w:rsidRPr="005F6442" w:rsidRDefault="00710088" w:rsidP="005F6442">
            <w:pPr>
              <w:keepNext/>
              <w:keepLines/>
              <w:snapToGrid w:val="0"/>
              <w:rPr>
                <w:rFonts w:ascii="Calibri" w:hAnsi="Calibri" w:cs="Calibri"/>
              </w:rPr>
            </w:pPr>
          </w:p>
        </w:tc>
        <w:tc>
          <w:tcPr>
            <w:tcW w:w="4037" w:type="dxa"/>
            <w:gridSpan w:val="10"/>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tcPr>
          <w:p w14:paraId="657D4FA8" w14:textId="77777777" w:rsidR="00710088" w:rsidRPr="005F6442" w:rsidRDefault="00710088" w:rsidP="005F6442">
            <w:pPr>
              <w:keepNext/>
              <w:keepLines/>
              <w:snapToGrid w:val="0"/>
              <w:rPr>
                <w:rFonts w:ascii="Calibri" w:hAnsi="Calibri" w:cs="Calibri"/>
              </w:rPr>
            </w:pPr>
          </w:p>
        </w:tc>
        <w:tc>
          <w:tcPr>
            <w:tcW w:w="4321" w:type="dxa"/>
            <w:gridSpan w:val="12"/>
          </w:tcPr>
          <w:p w14:paraId="1365CFFA" w14:textId="77777777" w:rsidR="00710088" w:rsidRPr="005F6442" w:rsidRDefault="00710088" w:rsidP="005F6442">
            <w:pPr>
              <w:keepNext/>
              <w:keepLines/>
              <w:snapToGrid w:val="0"/>
              <w:rPr>
                <w:rFonts w:ascii="Calibri" w:hAnsi="Calibri" w:cs="Calibri"/>
              </w:rPr>
            </w:pPr>
          </w:p>
        </w:tc>
        <w:tc>
          <w:tcPr>
            <w:tcW w:w="4847" w:type="dxa"/>
            <w:gridSpan w:val="15"/>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tcPr>
          <w:p w14:paraId="1AE1F49D" w14:textId="77777777" w:rsidR="00710088" w:rsidRPr="005F6442" w:rsidRDefault="00710088" w:rsidP="005F6442">
            <w:pPr>
              <w:keepNext/>
              <w:keepLines/>
              <w:snapToGrid w:val="0"/>
              <w:rPr>
                <w:rFonts w:ascii="Calibri" w:hAnsi="Calibri" w:cs="Calibri"/>
              </w:rPr>
            </w:pPr>
          </w:p>
        </w:tc>
        <w:tc>
          <w:tcPr>
            <w:tcW w:w="4037" w:type="dxa"/>
            <w:gridSpan w:val="10"/>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tcPr>
          <w:p w14:paraId="6A441EF5" w14:textId="77777777" w:rsidR="00710088" w:rsidRPr="005F6442" w:rsidRDefault="00710088" w:rsidP="005F6442">
            <w:pPr>
              <w:keepNext/>
              <w:keepLines/>
              <w:snapToGrid w:val="0"/>
              <w:rPr>
                <w:rFonts w:ascii="Calibri" w:hAnsi="Calibri" w:cs="Calibri"/>
              </w:rPr>
            </w:pPr>
          </w:p>
        </w:tc>
        <w:tc>
          <w:tcPr>
            <w:tcW w:w="4321" w:type="dxa"/>
            <w:gridSpan w:val="12"/>
          </w:tcPr>
          <w:p w14:paraId="526484DB" w14:textId="77777777" w:rsidR="00710088" w:rsidRPr="005F6442" w:rsidRDefault="00710088" w:rsidP="005F6442">
            <w:pPr>
              <w:keepNext/>
              <w:keepLines/>
              <w:snapToGrid w:val="0"/>
              <w:rPr>
                <w:rFonts w:ascii="Calibri" w:hAnsi="Calibri" w:cs="Calibri"/>
              </w:rPr>
            </w:pPr>
          </w:p>
        </w:tc>
        <w:tc>
          <w:tcPr>
            <w:tcW w:w="4847" w:type="dxa"/>
            <w:gridSpan w:val="15"/>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tcPr>
          <w:p w14:paraId="2EA78F0C" w14:textId="77777777" w:rsidR="00710088" w:rsidRPr="005F6442" w:rsidRDefault="00710088" w:rsidP="005F6442">
            <w:pPr>
              <w:keepNext/>
              <w:keepLines/>
              <w:snapToGrid w:val="0"/>
              <w:rPr>
                <w:rFonts w:ascii="Calibri" w:hAnsi="Calibri" w:cs="Calibri"/>
              </w:rPr>
            </w:pPr>
          </w:p>
        </w:tc>
        <w:tc>
          <w:tcPr>
            <w:tcW w:w="1701" w:type="dxa"/>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414ACCF"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tcPr>
          <w:p w14:paraId="6FEEC504" w14:textId="77777777" w:rsidR="00710088" w:rsidRPr="005F6442" w:rsidRDefault="00710088" w:rsidP="005F6442">
            <w:pPr>
              <w:keepNext/>
              <w:keepLines/>
              <w:snapToGrid w:val="0"/>
              <w:rPr>
                <w:rFonts w:ascii="Calibri" w:hAnsi="Calibri" w:cs="Calibri"/>
              </w:rPr>
            </w:pPr>
          </w:p>
        </w:tc>
        <w:tc>
          <w:tcPr>
            <w:tcW w:w="4321" w:type="dxa"/>
            <w:gridSpan w:val="12"/>
          </w:tcPr>
          <w:p w14:paraId="3609263C" w14:textId="77777777" w:rsidR="00710088" w:rsidRPr="005F6442" w:rsidRDefault="00710088" w:rsidP="005F6442">
            <w:pPr>
              <w:keepNext/>
              <w:keepLines/>
              <w:snapToGrid w:val="0"/>
              <w:rPr>
                <w:rFonts w:ascii="Calibri" w:hAnsi="Calibri" w:cs="Calibri"/>
              </w:rPr>
            </w:pPr>
          </w:p>
        </w:tc>
        <w:tc>
          <w:tcPr>
            <w:tcW w:w="4847" w:type="dxa"/>
            <w:gridSpan w:val="15"/>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tcPr>
          <w:p w14:paraId="4FE81715" w14:textId="77777777" w:rsidR="00710088" w:rsidRPr="005F6442" w:rsidRDefault="00710088" w:rsidP="005F6442">
            <w:pPr>
              <w:keepNext/>
              <w:keepLines/>
              <w:snapToGrid w:val="0"/>
              <w:rPr>
                <w:rFonts w:ascii="Calibri" w:hAnsi="Calibri" w:cs="Calibri"/>
              </w:rPr>
            </w:pPr>
          </w:p>
        </w:tc>
        <w:tc>
          <w:tcPr>
            <w:tcW w:w="1701" w:type="dxa"/>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7F5899">
      <w:pPr>
        <w:pStyle w:val="Titre1"/>
      </w:pPr>
      <w:bookmarkStart w:id="31" w:name="_Toc204684270"/>
      <w:r w:rsidRPr="002D7913">
        <w:lastRenderedPageBreak/>
        <w:t>SIGNATURE DU MARCHE PUBLIC PAR LE TITULAIRE INDIVIDUEL OU, EN CAS DE GROUPEMENT, LE MANDATAIRE DÛMENT HABILITE OU CHAQUE MEMBRE DU GROUPEMENT</w:t>
      </w:r>
      <w:bookmarkEnd w:id="31"/>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32" w:name="_Hlk40082415"/>
      <w:r w:rsidRPr="005F6442">
        <w:rPr>
          <w:rFonts w:ascii="Calibri" w:hAnsi="Calibri" w:cs="Calibri"/>
          <w:b/>
          <w:bCs/>
          <w:szCs w:val="24"/>
        </w:rPr>
        <w:t>–</w:t>
      </w:r>
      <w:bookmarkEnd w:id="32"/>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7F5899">
      <w:pPr>
        <w:pStyle w:val="Titre1"/>
      </w:pPr>
      <w:bookmarkStart w:id="33" w:name="_Toc204684271"/>
      <w:r>
        <w:t>IDENTIFICATION DE L’ACHETEUR</w:t>
      </w:r>
      <w:bookmarkEnd w:id="33"/>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34"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19424FC8" w14:textId="317E4095" w:rsidR="00112EE7" w:rsidRPr="005F6442" w:rsidRDefault="00F750DC"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Pr>
          <w:rFonts w:ascii="Calibri" w:hAnsi="Calibri" w:cs="Calibri"/>
          <w:b/>
          <w:szCs w:val="24"/>
        </w:rPr>
        <w:t>La SAS VP Golfe-Juan</w:t>
      </w:r>
      <w:r w:rsidR="00112EE7" w:rsidRPr="005F6442">
        <w:rPr>
          <w:rFonts w:ascii="Calibri" w:hAnsi="Calibri" w:cs="Calibri"/>
          <w:szCs w:val="24"/>
        </w:rPr>
        <w:t xml:space="preserve">, </w:t>
      </w:r>
    </w:p>
    <w:p w14:paraId="00B9D107" w14:textId="76E180AE" w:rsidR="00EB137D" w:rsidRPr="005F6442" w:rsidRDefault="00EB137D"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r w:rsidRPr="00EB137D">
        <w:rPr>
          <w:rFonts w:ascii="Calibri" w:hAnsi="Calibri" w:cs="Calibri"/>
        </w:rPr>
        <w:t>Dont le siège social est situé 20 boulevard Carabacel à Nice (06000) immatriculée au RCS de NICE sous le numéro 930 064 126</w:t>
      </w:r>
    </w:p>
    <w:bookmarkEnd w:id="34"/>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4BCFDB24" w14:textId="7EE3E23F" w:rsidR="00112EE7" w:rsidRDefault="00724951" w:rsidP="00112EE7">
      <w:pPr>
        <w:pStyle w:val="Qual-AE-Text-Normal-Justif"/>
        <w:rPr>
          <w:rFonts w:ascii="Calibri" w:hAnsi="Calibri" w:cs="Calibri"/>
          <w:sz w:val="24"/>
          <w:szCs w:val="24"/>
        </w:rPr>
      </w:pPr>
      <w:r w:rsidRPr="00724951">
        <w:rPr>
          <w:rFonts w:ascii="Calibri" w:hAnsi="Calibri" w:cs="Calibri"/>
          <w:sz w:val="24"/>
          <w:szCs w:val="24"/>
        </w:rPr>
        <w:t>Représentée par la CCINCA, Présidente, elle-même représentée par M. Jean-Pierre SAVARINO, Président, dument habilité</w:t>
      </w:r>
      <w:r>
        <w:rPr>
          <w:rFonts w:ascii="Calibri" w:hAnsi="Calibri" w:cs="Calibri"/>
          <w:sz w:val="24"/>
          <w:szCs w:val="24"/>
        </w:rPr>
        <w:t>.</w:t>
      </w:r>
    </w:p>
    <w:p w14:paraId="09505604" w14:textId="77777777" w:rsidR="00724951" w:rsidRPr="005F6442" w:rsidRDefault="00724951"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3"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4"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1108714A"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0BEEE1F2" w14:textId="77777777" w:rsidR="00112EE7" w:rsidRPr="005F6442" w:rsidRDefault="00112EE7"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6CC69104" w14:textId="77777777" w:rsidR="00112EE7" w:rsidRPr="005F6442" w:rsidRDefault="00112EE7" w:rsidP="00112EE7">
      <w:pPr>
        <w:pStyle w:val="Qual-AE-Text-Normal-Justif"/>
        <w:rPr>
          <w:rFonts w:ascii="Calibri" w:hAnsi="Calibri" w:cs="Calibri"/>
          <w:b/>
          <w:sz w:val="24"/>
          <w:szCs w:val="24"/>
        </w:rPr>
      </w:pPr>
      <w:r w:rsidRPr="005F6442">
        <w:rPr>
          <w:rFonts w:ascii="Calibri" w:hAnsi="Calibri" w:cs="Calibri"/>
          <w:b/>
          <w:sz w:val="24"/>
          <w:szCs w:val="24"/>
        </w:rPr>
        <w:t>Chambre de Commerce et d’Industrie Nice Côte d’Azur</w:t>
      </w:r>
    </w:p>
    <w:p w14:paraId="18B641B7"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Service Comptabilité Fournisseur : Service Général</w:t>
      </w:r>
    </w:p>
    <w:p w14:paraId="2303B551"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20 boulevard Carabacel, CS 11259, 06005 Nice Cedex 1, France</w:t>
      </w:r>
    </w:p>
    <w:p w14:paraId="604FA1DE" w14:textId="77777777" w:rsidR="00112EE7" w:rsidRPr="005F6442" w:rsidRDefault="00112EE7" w:rsidP="00112EE7">
      <w:pPr>
        <w:pStyle w:val="Qual-AE-Text-Normal-Justif"/>
        <w:rPr>
          <w:rFonts w:ascii="Calibri" w:hAnsi="Calibri" w:cs="Calibri"/>
          <w:sz w:val="24"/>
          <w:szCs w:val="24"/>
        </w:rPr>
      </w:pPr>
    </w:p>
    <w:p w14:paraId="79D4C0C3" w14:textId="77777777" w:rsidR="00C33909" w:rsidRDefault="00C33909" w:rsidP="00C33909">
      <w:pPr>
        <w:pStyle w:val="Qual-AE-Text-Normal-Justif"/>
        <w:rPr>
          <w:rFonts w:asciiTheme="minorHAnsi" w:hAnsiTheme="minorHAnsi" w:cstheme="minorHAnsi"/>
          <w:sz w:val="24"/>
          <w:szCs w:val="24"/>
          <w:u w:val="single"/>
        </w:rPr>
      </w:pPr>
      <w:r w:rsidRPr="0045160B">
        <w:rPr>
          <w:rFonts w:asciiTheme="minorHAnsi" w:hAnsiTheme="minorHAnsi" w:cstheme="minorHAnsi"/>
          <w:sz w:val="24"/>
          <w:szCs w:val="24"/>
          <w:u w:val="single"/>
        </w:rPr>
        <w:t>Comptabilité fournisseurs</w:t>
      </w:r>
    </w:p>
    <w:p w14:paraId="71F3FCF0" w14:textId="77777777" w:rsidR="00C33909" w:rsidRPr="0045160B" w:rsidRDefault="00C33909" w:rsidP="00C33909">
      <w:pPr>
        <w:pStyle w:val="Qual-AE-Text-Normal-Justif"/>
        <w:rPr>
          <w:rFonts w:asciiTheme="minorHAnsi" w:hAnsiTheme="minorHAnsi" w:cstheme="minorHAnsi"/>
          <w:sz w:val="24"/>
          <w:szCs w:val="24"/>
          <w:u w:val="single"/>
        </w:rPr>
      </w:pPr>
    </w:p>
    <w:p w14:paraId="383B6605"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Tél : 04.93.13.73.29</w:t>
      </w:r>
    </w:p>
    <w:p w14:paraId="59C597C5" w14:textId="77777777" w:rsidR="00C33909" w:rsidRPr="0045160B" w:rsidRDefault="00C33909" w:rsidP="00C33909">
      <w:pPr>
        <w:pStyle w:val="Qual-AE-Text-Normal-Justif"/>
        <w:rPr>
          <w:rFonts w:asciiTheme="minorHAnsi" w:hAnsiTheme="minorHAnsi" w:cstheme="minorHAnsi"/>
          <w:sz w:val="24"/>
          <w:szCs w:val="24"/>
        </w:rPr>
      </w:pPr>
    </w:p>
    <w:p w14:paraId="0C5C4520" w14:textId="77777777" w:rsidR="00C33909" w:rsidRDefault="00C33909" w:rsidP="00C33909">
      <w:pPr>
        <w:pStyle w:val="Qual-AE-Text-Normal-Justif"/>
        <w:rPr>
          <w:rFonts w:asciiTheme="minorHAnsi" w:hAnsiTheme="minorHAnsi" w:cstheme="minorHAnsi"/>
          <w:sz w:val="24"/>
          <w:szCs w:val="24"/>
        </w:rPr>
      </w:pPr>
      <w:r w:rsidRPr="0045160B">
        <w:rPr>
          <w:rFonts w:asciiTheme="minorHAnsi" w:hAnsiTheme="minorHAnsi" w:cstheme="minorHAnsi"/>
          <w:sz w:val="24"/>
          <w:szCs w:val="24"/>
        </w:rPr>
        <w:t xml:space="preserve">Mail : </w:t>
      </w:r>
      <w:hyperlink r:id="rId15" w:history="1">
        <w:r w:rsidRPr="00C67531">
          <w:rPr>
            <w:rStyle w:val="Lienhypertexte"/>
            <w:rFonts w:asciiTheme="minorHAnsi" w:hAnsiTheme="minorHAnsi" w:cstheme="minorHAnsi"/>
            <w:sz w:val="24"/>
            <w:szCs w:val="24"/>
          </w:rPr>
          <w:t>comptabilite.vpgolfe-juan@cote-azur.cci.fr</w:t>
        </w:r>
      </w:hyperlink>
    </w:p>
    <w:p w14:paraId="4AD486F6" w14:textId="77777777" w:rsidR="00C33909" w:rsidRDefault="00C33909" w:rsidP="00C33909">
      <w:pPr>
        <w:pStyle w:val="Qual-AE-Text-Normal-Justif"/>
        <w:rPr>
          <w:rFonts w:asciiTheme="minorHAnsi" w:hAnsiTheme="minorHAnsi" w:cstheme="minorHAnsi"/>
          <w:sz w:val="24"/>
          <w:szCs w:val="24"/>
        </w:rPr>
      </w:pPr>
    </w:p>
    <w:p w14:paraId="564A56E5" w14:textId="77777777" w:rsidR="00C33909" w:rsidRPr="00812430" w:rsidRDefault="00C33909" w:rsidP="00C33909">
      <w:pPr>
        <w:pStyle w:val="Qual-AE-Text-Normal-Justif"/>
        <w:rPr>
          <w:rFonts w:asciiTheme="minorHAnsi" w:hAnsiTheme="minorHAnsi" w:cstheme="minorHAnsi"/>
          <w:sz w:val="24"/>
          <w:szCs w:val="24"/>
        </w:rPr>
      </w:pPr>
      <w:r w:rsidRPr="00812430">
        <w:rPr>
          <w:rFonts w:asciiTheme="minorHAnsi" w:hAnsiTheme="minorHAnsi" w:cstheme="minorHAnsi"/>
          <w:sz w:val="24"/>
          <w:szCs w:val="24"/>
        </w:rPr>
        <w:t>TVA N°</w:t>
      </w:r>
      <w:r w:rsidRPr="003E06D4">
        <w:rPr>
          <w:rFonts w:ascii="Calibri" w:hAnsi="Calibri" w:cs="Calibri"/>
          <w:sz w:val="24"/>
          <w:szCs w:val="24"/>
        </w:rPr>
        <w:t xml:space="preserve"> </w:t>
      </w:r>
      <w:r w:rsidRPr="003E06D4">
        <w:rPr>
          <w:rFonts w:asciiTheme="minorHAnsi" w:hAnsiTheme="minorHAnsi" w:cstheme="minorHAnsi"/>
          <w:sz w:val="24"/>
          <w:szCs w:val="24"/>
        </w:rPr>
        <w:t>FR00930064126</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35" w:name="_Toc109554929"/>
      <w:bookmarkStart w:id="36" w:name="_Toc109555272"/>
      <w:bookmarkStart w:id="37" w:name="_Toc524435717"/>
      <w:bookmarkEnd w:id="10"/>
      <w:bookmarkEnd w:id="11"/>
      <w:bookmarkEnd w:id="12"/>
      <w:bookmarkEnd w:id="13"/>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lastRenderedPageBreak/>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0F71D71A" w14:textId="77777777" w:rsidR="00927609" w:rsidRDefault="00927609" w:rsidP="002D7913">
      <w:pPr>
        <w:spacing w:line="240" w:lineRule="exact"/>
        <w:ind w:left="4253"/>
        <w:jc w:val="both"/>
        <w:rPr>
          <w:rFonts w:ascii="Calibri" w:hAnsi="Calibri" w:cs="Calibri"/>
          <w:sz w:val="22"/>
          <w:szCs w:val="22"/>
        </w:rPr>
      </w:pPr>
    </w:p>
    <w:p w14:paraId="7D9642E0" w14:textId="2AF16DD4" w:rsidR="00927609" w:rsidRDefault="00927609" w:rsidP="002D7913">
      <w:pPr>
        <w:spacing w:line="240" w:lineRule="exact"/>
        <w:ind w:left="4253"/>
        <w:jc w:val="both"/>
        <w:rPr>
          <w:rFonts w:ascii="Calibri" w:hAnsi="Calibri" w:cs="Calibri"/>
          <w:sz w:val="22"/>
          <w:szCs w:val="22"/>
        </w:rPr>
      </w:pPr>
      <w:r>
        <w:rPr>
          <w:rFonts w:ascii="Calibri" w:hAnsi="Calibri" w:cs="Calibri"/>
          <w:sz w:val="22"/>
          <w:szCs w:val="22"/>
        </w:rPr>
        <w:br w:type="page"/>
      </w:r>
    </w:p>
    <w:p w14:paraId="0B0F2F17" w14:textId="4BAC7015" w:rsidR="00927609" w:rsidRPr="00AC7AFF" w:rsidRDefault="00927609" w:rsidP="007F5899">
      <w:pPr>
        <w:pStyle w:val="Titre1"/>
      </w:pPr>
      <w:bookmarkStart w:id="38" w:name="_Toc204684272"/>
      <w:r>
        <w:lastRenderedPageBreak/>
        <w:t>Annexe 1 : déclaration</w:t>
      </w:r>
      <w:bookmarkEnd w:id="38"/>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76883FDE" w14:textId="0D791D29" w:rsidR="005834D8" w:rsidRPr="005834D8" w:rsidRDefault="005834D8" w:rsidP="005834D8">
      <w:pPr>
        <w:overflowPunct w:val="0"/>
        <w:autoSpaceDE w:val="0"/>
        <w:autoSpaceDN w:val="0"/>
        <w:adjustRightInd w:val="0"/>
        <w:textAlignment w:val="baseline"/>
        <w:rPr>
          <w:rFonts w:asciiTheme="minorHAnsi" w:hAnsiTheme="minorHAnsi" w:cstheme="minorHAnsi"/>
          <w:b/>
          <w:sz w:val="22"/>
          <w:szCs w:val="22"/>
        </w:rPr>
      </w:pPr>
      <w:r w:rsidRPr="005834D8">
        <w:rPr>
          <w:rFonts w:asciiTheme="minorHAnsi" w:hAnsiTheme="minorHAnsi" w:cstheme="minorHAnsi"/>
          <w:b/>
          <w:sz w:val="22"/>
          <w:szCs w:val="22"/>
        </w:rPr>
        <w:t xml:space="preserve">Déclaration annexée à la candidature à un marché public de la </w:t>
      </w:r>
      <w:r w:rsidR="008A1561">
        <w:rPr>
          <w:rFonts w:asciiTheme="minorHAnsi" w:hAnsiTheme="minorHAnsi" w:cstheme="minorHAnsi"/>
          <w:b/>
          <w:sz w:val="22"/>
          <w:szCs w:val="22"/>
        </w:rPr>
        <w:t>SAS VIEUX PORT DE GOLFE JUAN</w:t>
      </w:r>
    </w:p>
    <w:p w14:paraId="64071425"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7988EAE" w14:textId="77777777" w:rsidR="00927609" w:rsidRPr="005834D8" w:rsidRDefault="00927609" w:rsidP="00927609">
      <w:pPr>
        <w:overflowPunct w:val="0"/>
        <w:autoSpaceDE w:val="0"/>
        <w:autoSpaceDN w:val="0"/>
        <w:adjustRightInd w:val="0"/>
        <w:jc w:val="both"/>
        <w:textAlignment w:val="baseline"/>
        <w:rPr>
          <w:rFonts w:asciiTheme="minorHAnsi" w:hAnsiTheme="minorHAnsi" w:cstheme="minorHAnsi"/>
          <w:sz w:val="22"/>
          <w:szCs w:val="22"/>
        </w:rPr>
      </w:pPr>
      <w:r w:rsidRPr="00073AB0">
        <w:rPr>
          <w:rFonts w:asciiTheme="minorHAnsi" w:hAnsiTheme="minorHAnsi" w:cstheme="minorHAnsi"/>
          <w:sz w:val="22"/>
          <w:szCs w:val="22"/>
        </w:rPr>
        <w:t xml:space="preserve">Marché </w:t>
      </w:r>
      <w:bookmarkStart w:id="39" w:name="_Hlk126846614"/>
      <w:r w:rsidRPr="007D383B">
        <w:rPr>
          <w:rFonts w:asciiTheme="minorHAnsi" w:hAnsiTheme="minorHAnsi" w:cstheme="minorHAnsi"/>
          <w:sz w:val="22"/>
          <w:szCs w:val="22"/>
        </w:rPr>
        <w:t xml:space="preserve">« </w:t>
      </w:r>
      <w:r w:rsidRPr="007C434B">
        <w:rPr>
          <w:rFonts w:asciiTheme="minorHAnsi" w:hAnsiTheme="minorHAnsi" w:cstheme="minorHAnsi"/>
          <w:sz w:val="22"/>
          <w:szCs w:val="22"/>
        </w:rPr>
        <w:t>Impression, façonnage et livraison de supports papier de communication pour la CCINCA et ses filiales</w:t>
      </w:r>
      <w:r w:rsidRPr="007D383B">
        <w:rPr>
          <w:rFonts w:asciiTheme="minorHAnsi" w:hAnsiTheme="minorHAnsi" w:cstheme="minorHAnsi"/>
          <w:sz w:val="22"/>
          <w:szCs w:val="22"/>
        </w:rPr>
        <w:t> »</w:t>
      </w:r>
    </w:p>
    <w:bookmarkEnd w:id="39"/>
    <w:p w14:paraId="5B2DFFCB" w14:textId="77777777" w:rsidR="005834D8" w:rsidRPr="005834D8" w:rsidRDefault="005834D8" w:rsidP="005834D8">
      <w:pPr>
        <w:overflowPunct w:val="0"/>
        <w:autoSpaceDE w:val="0"/>
        <w:autoSpaceDN w:val="0"/>
        <w:adjustRightInd w:val="0"/>
        <w:textAlignment w:val="baseline"/>
        <w:rPr>
          <w:rFonts w:asciiTheme="minorHAnsi" w:hAnsiTheme="minorHAnsi" w:cstheme="minorHAnsi"/>
          <w:sz w:val="22"/>
          <w:szCs w:val="22"/>
        </w:rPr>
      </w:pPr>
    </w:p>
    <w:p w14:paraId="5C456D5D" w14:textId="6D7963BB" w:rsidR="00812430" w:rsidRPr="00715BA2"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Je, soussigné </w:t>
      </w:r>
      <w:r w:rsidRPr="00073AB0">
        <w:rPr>
          <w:rFonts w:ascii="Times New Roman" w:hAnsi="Times New Roman"/>
          <w:sz w:val="20"/>
        </w:rPr>
        <w:t>[NOM – PRENOM],</w:t>
      </w:r>
      <w:r w:rsidRPr="00715BA2">
        <w:rPr>
          <w:rFonts w:ascii="Times New Roman" w:hAnsi="Times New Roman"/>
          <w:sz w:val="20"/>
        </w:rPr>
        <w:t xml:space="preserve"> agissant tant à titre personnel qu’en tant que représentant de l’entité économique candidate au marché public en rubrique </w:t>
      </w:r>
      <w:r w:rsidRPr="00715BA2">
        <w:rPr>
          <w:rFonts w:ascii="Times New Roman" w:hAnsi="Times New Roman" w:cs="Arial"/>
          <w:sz w:val="20"/>
        </w:rPr>
        <w:t>pour mes préposés et pour les entreprises dans lesquelles je détiens directement ou indirectement des participations</w:t>
      </w:r>
      <w:r w:rsidRPr="00715BA2">
        <w:rPr>
          <w:rFonts w:ascii="Times New Roman" w:hAnsi="Times New Roman"/>
          <w:sz w:val="20"/>
        </w:rPr>
        <w:t xml:space="preserve"> atteste avoir connaissance du fait que l’intervention d’un élu dans la décision d’attribution d’un marché à une entité économique dans laquelle il a un intérêt personnel caractérise le </w:t>
      </w:r>
      <w:r w:rsidRPr="00715BA2">
        <w:rPr>
          <w:rFonts w:ascii="Times New Roman" w:hAnsi="Times New Roman"/>
          <w:b/>
          <w:bCs/>
          <w:sz w:val="20"/>
        </w:rPr>
        <w:t>délit de prise illégale d’intérêts</w:t>
      </w:r>
      <w:r w:rsidRPr="00715BA2">
        <w:rPr>
          <w:rFonts w:ascii="Times New Roman" w:hAnsi="Times New Roman"/>
          <w:sz w:val="20"/>
        </w:rPr>
        <w:t> :</w:t>
      </w:r>
    </w:p>
    <w:p w14:paraId="6E817102" w14:textId="77777777" w:rsidR="00812430" w:rsidRPr="00715BA2" w:rsidRDefault="00812430" w:rsidP="00812430">
      <w:pPr>
        <w:overflowPunct w:val="0"/>
        <w:autoSpaceDE w:val="0"/>
        <w:autoSpaceDN w:val="0"/>
        <w:adjustRightInd w:val="0"/>
        <w:textAlignment w:val="baseline"/>
        <w:rPr>
          <w:rFonts w:ascii="Times New Roman" w:hAnsi="Times New Roman"/>
          <w:szCs w:val="24"/>
        </w:rPr>
      </w:pPr>
      <w:r w:rsidRPr="00715BA2">
        <w:rPr>
          <w:rFonts w:ascii="Times New Roman" w:hAnsi="Times New Roman"/>
          <w:szCs w:val="24"/>
        </w:rPr>
        <w:t xml:space="preserve">Ainsi déclare : </w:t>
      </w:r>
    </w:p>
    <w:p w14:paraId="76D94CF7" w14:textId="02056433" w:rsidR="00812430" w:rsidRPr="00715BA2" w:rsidRDefault="00812430"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 xml:space="preserve">Ne pas être en situation de conflit </w:t>
      </w:r>
    </w:p>
    <w:p w14:paraId="096A87A9" w14:textId="58EAF20D" w:rsidR="00812430" w:rsidRPr="00715BA2" w:rsidRDefault="00013F03" w:rsidP="00812430">
      <w:pPr>
        <w:numPr>
          <w:ilvl w:val="0"/>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Pr>
          <w:rFonts w:ascii="Times New Roman" w:eastAsia="SimSun" w:hAnsi="Times New Roman" w:cs="Arial"/>
          <w:kern w:val="2"/>
          <w:szCs w:val="21"/>
          <w:lang w:eastAsia="hi-IN" w:bidi="hi-IN"/>
        </w:rPr>
        <w:t>A</w:t>
      </w:r>
      <w:r w:rsidR="00812430" w:rsidRPr="00715BA2">
        <w:rPr>
          <w:rFonts w:ascii="Times New Roman" w:eastAsia="SimSun" w:hAnsi="Times New Roman" w:cs="Arial"/>
          <w:kern w:val="2"/>
          <w:szCs w:val="21"/>
          <w:lang w:eastAsia="hi-IN" w:bidi="hi-IN"/>
        </w:rPr>
        <w:t>voir connaissance de l’article 432-12 du Code pénal relatif à la prise illégale d’intérêts qui réprime :</w:t>
      </w:r>
    </w:p>
    <w:p w14:paraId="56E30F79"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715BA2" w:rsidRDefault="00812430" w:rsidP="00812430">
      <w:pPr>
        <w:numPr>
          <w:ilvl w:val="1"/>
          <w:numId w:val="19"/>
        </w:numPr>
        <w:overflowPunct w:val="0"/>
        <w:autoSpaceDE w:val="0"/>
        <w:autoSpaceDN w:val="0"/>
        <w:adjustRightInd w:val="0"/>
        <w:spacing w:line="276" w:lineRule="auto"/>
        <w:contextualSpacing/>
        <w:jc w:val="both"/>
        <w:textAlignment w:val="baseline"/>
        <w:rPr>
          <w:rFonts w:ascii="Times New Roman" w:eastAsia="SimSun" w:hAnsi="Times New Roman" w:cs="Arial"/>
          <w:kern w:val="2"/>
          <w:szCs w:val="21"/>
          <w:lang w:eastAsia="hi-IN" w:bidi="hi-IN"/>
        </w:rPr>
      </w:pPr>
      <w:r w:rsidRPr="00715BA2">
        <w:rPr>
          <w:rFonts w:ascii="Times New Roman" w:eastAsia="SimSun" w:hAnsi="Times New Roman" w:cs="Arial"/>
          <w:kern w:val="2"/>
          <w:szCs w:val="21"/>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715BA2" w:rsidRDefault="00812430" w:rsidP="00812430">
      <w:pPr>
        <w:tabs>
          <w:tab w:val="left" w:pos="993"/>
        </w:tabs>
        <w:spacing w:line="276" w:lineRule="auto"/>
        <w:ind w:firstLine="567"/>
        <w:jc w:val="both"/>
        <w:rPr>
          <w:rFonts w:ascii="Arial Narrow" w:hAnsi="Arial Narrow" w:cs="Arial"/>
          <w:sz w:val="22"/>
          <w:szCs w:val="22"/>
        </w:rPr>
      </w:pPr>
    </w:p>
    <w:p w14:paraId="33D5C678" w14:textId="77777777" w:rsidR="00812430" w:rsidRPr="00715BA2" w:rsidRDefault="00812430" w:rsidP="00812430">
      <w:pPr>
        <w:suppressAutoHyphens/>
        <w:ind w:left="1077"/>
        <w:contextualSpacing/>
        <w:rPr>
          <w:rFonts w:ascii="Times New Roman" w:eastAsia="SimSun" w:hAnsi="Times New Roman"/>
          <w:kern w:val="2"/>
          <w:szCs w:val="22"/>
          <w:lang w:eastAsia="hi-IN" w:bidi="hi-IN"/>
        </w:rPr>
      </w:pPr>
    </w:p>
    <w:p w14:paraId="2B2BB2F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Fait à …le…</w:t>
      </w:r>
    </w:p>
    <w:p w14:paraId="467CE773"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p>
    <w:p w14:paraId="40C7F215" w14:textId="77777777" w:rsidR="00812430" w:rsidRPr="00715BA2"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Prénom :</w:t>
      </w:r>
    </w:p>
    <w:p w14:paraId="519ED829" w14:textId="2563475E" w:rsidR="00812430" w:rsidRDefault="00812430" w:rsidP="00812430">
      <w:pPr>
        <w:suppressAutoHyphens/>
        <w:ind w:left="1077"/>
        <w:contextualSpacing/>
        <w:rPr>
          <w:rFonts w:ascii="Times New Roman" w:eastAsia="SimSun" w:hAnsi="Times New Roman" w:cs="Mangal"/>
          <w:kern w:val="2"/>
          <w:szCs w:val="21"/>
          <w:lang w:eastAsia="hi-IN" w:bidi="hi-IN"/>
        </w:rPr>
      </w:pPr>
      <w:r w:rsidRPr="00715BA2">
        <w:rPr>
          <w:rFonts w:ascii="Times New Roman" w:eastAsia="SimSun" w:hAnsi="Times New Roman" w:cs="Mangal"/>
          <w:kern w:val="2"/>
          <w:szCs w:val="21"/>
          <w:lang w:eastAsia="hi-IN" w:bidi="hi-IN"/>
        </w:rPr>
        <w:t>Nom :</w:t>
      </w:r>
    </w:p>
    <w:p w14:paraId="6CB5ADB9" w14:textId="77777777" w:rsidR="0048789F" w:rsidRPr="00715BA2" w:rsidRDefault="0048789F" w:rsidP="00812430">
      <w:pPr>
        <w:suppressAutoHyphens/>
        <w:ind w:left="1077"/>
        <w:contextualSpacing/>
        <w:rPr>
          <w:rFonts w:ascii="Times New Roman" w:eastAsia="SimSun" w:hAnsi="Times New Roman" w:cs="Mangal"/>
          <w:kern w:val="2"/>
          <w:szCs w:val="21"/>
          <w:lang w:eastAsia="hi-IN" w:bidi="hi-IN"/>
        </w:rPr>
      </w:pPr>
    </w:p>
    <w:p w14:paraId="6F54AB0D" w14:textId="77777777" w:rsidR="00927609" w:rsidRDefault="00812430" w:rsidP="00812430">
      <w:pPr>
        <w:overflowPunct w:val="0"/>
        <w:autoSpaceDE w:val="0"/>
        <w:autoSpaceDN w:val="0"/>
        <w:adjustRightInd w:val="0"/>
        <w:textAlignment w:val="baseline"/>
        <w:rPr>
          <w:rFonts w:ascii="Times New Roman" w:hAnsi="Times New Roman"/>
          <w:sz w:val="20"/>
        </w:rPr>
      </w:pPr>
      <w:r w:rsidRPr="00715BA2">
        <w:rPr>
          <w:rFonts w:ascii="Times New Roman" w:hAnsi="Times New Roman"/>
          <w:sz w:val="20"/>
        </w:rPr>
        <w:t xml:space="preserve">                                                              Entreprise (cachet)</w:t>
      </w:r>
      <w:r w:rsidR="0048789F">
        <w:rPr>
          <w:rFonts w:ascii="Times New Roman" w:hAnsi="Times New Roman"/>
          <w:sz w:val="20"/>
        </w:rPr>
        <w:t xml:space="preserve">  </w:t>
      </w:r>
    </w:p>
    <w:p w14:paraId="6C6F75FD" w14:textId="77777777" w:rsidR="00927609" w:rsidRDefault="00927609" w:rsidP="00812430">
      <w:pPr>
        <w:overflowPunct w:val="0"/>
        <w:autoSpaceDE w:val="0"/>
        <w:autoSpaceDN w:val="0"/>
        <w:adjustRightInd w:val="0"/>
        <w:textAlignment w:val="baseline"/>
        <w:rPr>
          <w:rFonts w:ascii="Times New Roman" w:hAnsi="Times New Roman"/>
          <w:sz w:val="20"/>
        </w:rPr>
      </w:pPr>
    </w:p>
    <w:p w14:paraId="6E0F0977" w14:textId="77777777" w:rsidR="00927609" w:rsidRDefault="00927609" w:rsidP="00812430">
      <w:pPr>
        <w:overflowPunct w:val="0"/>
        <w:autoSpaceDE w:val="0"/>
        <w:autoSpaceDN w:val="0"/>
        <w:adjustRightInd w:val="0"/>
        <w:textAlignment w:val="baseline"/>
        <w:rPr>
          <w:rFonts w:ascii="Times New Roman" w:hAnsi="Times New Roman"/>
          <w:sz w:val="20"/>
        </w:rPr>
      </w:pPr>
    </w:p>
    <w:p w14:paraId="2857A204" w14:textId="77777777" w:rsidR="00927609" w:rsidRDefault="00927609" w:rsidP="00812430">
      <w:pPr>
        <w:overflowPunct w:val="0"/>
        <w:autoSpaceDE w:val="0"/>
        <w:autoSpaceDN w:val="0"/>
        <w:adjustRightInd w:val="0"/>
        <w:textAlignment w:val="baseline"/>
        <w:rPr>
          <w:rFonts w:ascii="Times New Roman" w:hAnsi="Times New Roman"/>
          <w:sz w:val="20"/>
        </w:rPr>
      </w:pPr>
    </w:p>
    <w:p w14:paraId="045D0DD1" w14:textId="77777777" w:rsidR="00927609" w:rsidRDefault="00927609" w:rsidP="00812430">
      <w:pPr>
        <w:overflowPunct w:val="0"/>
        <w:autoSpaceDE w:val="0"/>
        <w:autoSpaceDN w:val="0"/>
        <w:adjustRightInd w:val="0"/>
        <w:textAlignment w:val="baseline"/>
        <w:rPr>
          <w:rFonts w:ascii="Times New Roman" w:hAnsi="Times New Roman"/>
          <w:sz w:val="20"/>
        </w:rPr>
        <w:sectPr w:rsidR="00927609" w:rsidSect="00927609">
          <w:headerReference w:type="default" r:id="rId16"/>
          <w:footerReference w:type="default" r:id="rId17"/>
          <w:headerReference w:type="first" r:id="rId18"/>
          <w:pgSz w:w="11906" w:h="16838" w:code="9"/>
          <w:pgMar w:top="1418" w:right="851" w:bottom="1418" w:left="851" w:header="57" w:footer="363" w:gutter="0"/>
          <w:cols w:space="720"/>
          <w:titlePg/>
          <w:docGrid w:linePitch="360"/>
        </w:sectPr>
      </w:pPr>
    </w:p>
    <w:p w14:paraId="55D77024" w14:textId="1E331274" w:rsidR="00812430" w:rsidRDefault="0048789F" w:rsidP="00812430">
      <w:pPr>
        <w:overflowPunct w:val="0"/>
        <w:autoSpaceDE w:val="0"/>
        <w:autoSpaceDN w:val="0"/>
        <w:adjustRightInd w:val="0"/>
        <w:textAlignment w:val="baseline"/>
        <w:rPr>
          <w:rFonts w:ascii="Times New Roman" w:hAnsi="Times New Roman"/>
          <w:sz w:val="20"/>
        </w:rPr>
      </w:pPr>
      <w:r>
        <w:rPr>
          <w:rFonts w:ascii="Times New Roman" w:hAnsi="Times New Roman"/>
          <w:sz w:val="20"/>
        </w:rPr>
        <w:lastRenderedPageBreak/>
        <w:t xml:space="preserve"> </w:t>
      </w:r>
    </w:p>
    <w:p w14:paraId="056B96D3" w14:textId="2102AEE8" w:rsidR="005E1179" w:rsidRDefault="00927609" w:rsidP="007F5899">
      <w:pPr>
        <w:pStyle w:val="Titre1"/>
        <w:rPr>
          <w:lang w:eastAsia="zh-CN"/>
        </w:rPr>
      </w:pPr>
      <w:bookmarkStart w:id="40" w:name="_Toc195710364"/>
      <w:bookmarkStart w:id="41" w:name="_Toc204681286"/>
      <w:bookmarkStart w:id="42" w:name="_Toc204684273"/>
      <w:r>
        <w:rPr>
          <w:lang w:eastAsia="zh-CN"/>
        </w:rPr>
        <w:t>Annexe 2 : Désignation des co-traitants et répartition des prestations</w:t>
      </w:r>
      <w:bookmarkEnd w:id="40"/>
      <w:bookmarkEnd w:id="41"/>
      <w:bookmarkEnd w:id="42"/>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7F5899" w:rsidRPr="005F6442" w14:paraId="5D44D92D" w14:textId="77777777" w:rsidTr="00ED3A7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CF22F3" w14:textId="77777777" w:rsidR="007F5899" w:rsidRPr="005F6442" w:rsidRDefault="007F5899" w:rsidP="00ED3A7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4F7C9FC4" w14:textId="77777777" w:rsidR="007F5899" w:rsidRPr="005F6442" w:rsidRDefault="007F5899" w:rsidP="00ED3A7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7B09F3B9" w14:textId="77777777" w:rsidR="007F5899" w:rsidRPr="005F6442" w:rsidRDefault="007F5899" w:rsidP="00ED3A7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47D7F206" w14:textId="77777777" w:rsidR="007F5899" w:rsidRPr="005F6442" w:rsidRDefault="007F5899" w:rsidP="00ED3A7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426CA6B9" w14:textId="77777777" w:rsidR="007F5899" w:rsidRPr="005F6442" w:rsidRDefault="007F5899" w:rsidP="00ED3A73">
            <w:pPr>
              <w:jc w:val="center"/>
              <w:rPr>
                <w:rFonts w:ascii="Calibri" w:hAnsi="Calibri" w:cs="Calibri"/>
                <w:sz w:val="18"/>
              </w:rPr>
            </w:pPr>
            <w:r w:rsidRPr="005F6442">
              <w:rPr>
                <w:rFonts w:ascii="Calibri" w:hAnsi="Calibri" w:cs="Calibri"/>
                <w:i/>
                <w:sz w:val="18"/>
              </w:rPr>
              <w:t>Montant T.T.C.</w:t>
            </w:r>
          </w:p>
        </w:tc>
      </w:tr>
      <w:tr w:rsidR="007F5899" w:rsidRPr="005F6442" w14:paraId="1E927B1E" w14:textId="77777777" w:rsidTr="00ED3A73">
        <w:trPr>
          <w:cantSplit/>
          <w:trHeight w:val="217"/>
        </w:trPr>
        <w:tc>
          <w:tcPr>
            <w:tcW w:w="5182" w:type="dxa"/>
            <w:tcBorders>
              <w:top w:val="single" w:sz="6" w:space="0" w:color="000000"/>
              <w:left w:val="single" w:sz="6" w:space="0" w:color="000000"/>
              <w:bottom w:val="single" w:sz="6" w:space="0" w:color="000000"/>
            </w:tcBorders>
          </w:tcPr>
          <w:p w14:paraId="354C889D"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5421ACC6"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2AEE1B8C"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0BA387C1"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1B9BABF1"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E1FF233"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A9B6A76"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7502C32"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09BC799F" w14:textId="77777777" w:rsidR="007F5899" w:rsidRPr="005F6442" w:rsidRDefault="007F5899" w:rsidP="00ED3A73">
            <w:pPr>
              <w:snapToGrid w:val="0"/>
              <w:rPr>
                <w:rFonts w:ascii="Calibri" w:hAnsi="Calibri" w:cs="Calibri"/>
                <w:sz w:val="16"/>
              </w:rPr>
            </w:pPr>
          </w:p>
        </w:tc>
      </w:tr>
      <w:tr w:rsidR="007F5899" w:rsidRPr="005F6442" w14:paraId="25669E52" w14:textId="77777777" w:rsidTr="00ED3A73">
        <w:trPr>
          <w:cantSplit/>
          <w:trHeight w:val="218"/>
        </w:trPr>
        <w:tc>
          <w:tcPr>
            <w:tcW w:w="5182" w:type="dxa"/>
            <w:tcBorders>
              <w:top w:val="single" w:sz="6" w:space="0" w:color="000000"/>
              <w:left w:val="single" w:sz="6" w:space="0" w:color="000000"/>
              <w:bottom w:val="single" w:sz="6" w:space="0" w:color="000000"/>
            </w:tcBorders>
          </w:tcPr>
          <w:p w14:paraId="7489E3C5"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68F3ED68"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70E79DE6"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00A168B6"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4B3AADD0"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52AD809"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77AE9D8B" w14:textId="77777777" w:rsidR="007F5899" w:rsidRPr="005F6442" w:rsidRDefault="007F5899" w:rsidP="00ED3A7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00DEDA42"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0067B3BA" w14:textId="77777777" w:rsidR="007F5899" w:rsidRPr="005F6442" w:rsidRDefault="007F5899" w:rsidP="00ED3A73">
            <w:pPr>
              <w:snapToGrid w:val="0"/>
              <w:rPr>
                <w:rFonts w:ascii="Calibri" w:hAnsi="Calibri" w:cs="Calibri"/>
                <w:sz w:val="16"/>
              </w:rPr>
            </w:pPr>
          </w:p>
        </w:tc>
      </w:tr>
      <w:tr w:rsidR="007F5899" w:rsidRPr="005F6442" w14:paraId="5B6C724A" w14:textId="77777777" w:rsidTr="00ED3A73">
        <w:trPr>
          <w:cantSplit/>
          <w:trHeight w:val="217"/>
        </w:trPr>
        <w:tc>
          <w:tcPr>
            <w:tcW w:w="5182" w:type="dxa"/>
            <w:tcBorders>
              <w:top w:val="single" w:sz="6" w:space="0" w:color="000000"/>
              <w:left w:val="single" w:sz="6" w:space="0" w:color="000000"/>
              <w:bottom w:val="single" w:sz="6" w:space="0" w:color="000000"/>
            </w:tcBorders>
          </w:tcPr>
          <w:p w14:paraId="6CD47428"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2D791818"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199E2A69"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63CDC1E1"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6793B65E"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8C827FD"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1B2E7B5"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76FD994"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48FADFE7" w14:textId="77777777" w:rsidR="007F5899" w:rsidRPr="005F6442" w:rsidRDefault="007F5899" w:rsidP="00ED3A73">
            <w:pPr>
              <w:snapToGrid w:val="0"/>
              <w:rPr>
                <w:rFonts w:ascii="Calibri" w:hAnsi="Calibri" w:cs="Calibri"/>
                <w:sz w:val="16"/>
              </w:rPr>
            </w:pPr>
          </w:p>
        </w:tc>
      </w:tr>
      <w:tr w:rsidR="007F5899" w:rsidRPr="005F6442" w14:paraId="182D80B7" w14:textId="77777777" w:rsidTr="00ED3A73">
        <w:trPr>
          <w:cantSplit/>
          <w:trHeight w:val="218"/>
        </w:trPr>
        <w:tc>
          <w:tcPr>
            <w:tcW w:w="5182" w:type="dxa"/>
            <w:tcBorders>
              <w:top w:val="single" w:sz="6" w:space="0" w:color="000000"/>
              <w:left w:val="single" w:sz="6" w:space="0" w:color="000000"/>
              <w:bottom w:val="single" w:sz="6" w:space="0" w:color="000000"/>
            </w:tcBorders>
          </w:tcPr>
          <w:p w14:paraId="6A6964C3"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684B6B8C"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3069CA7A"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65898462"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67A88A2D"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7C9D3BD"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4CCC903"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F483947"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0CA33AE" w14:textId="77777777" w:rsidR="007F5899" w:rsidRPr="005F6442" w:rsidRDefault="007F5899" w:rsidP="00ED3A73">
            <w:pPr>
              <w:snapToGrid w:val="0"/>
              <w:rPr>
                <w:rFonts w:ascii="Calibri" w:hAnsi="Calibri" w:cs="Calibri"/>
                <w:sz w:val="16"/>
              </w:rPr>
            </w:pPr>
          </w:p>
        </w:tc>
      </w:tr>
      <w:tr w:rsidR="007F5899" w:rsidRPr="005F6442" w14:paraId="000DFD49" w14:textId="77777777" w:rsidTr="00ED3A73">
        <w:trPr>
          <w:cantSplit/>
          <w:trHeight w:val="218"/>
        </w:trPr>
        <w:tc>
          <w:tcPr>
            <w:tcW w:w="5182" w:type="dxa"/>
            <w:tcBorders>
              <w:top w:val="single" w:sz="6" w:space="0" w:color="000000"/>
              <w:left w:val="single" w:sz="6" w:space="0" w:color="000000"/>
              <w:bottom w:val="single" w:sz="6" w:space="0" w:color="000000"/>
            </w:tcBorders>
          </w:tcPr>
          <w:p w14:paraId="24AFB28A"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03612B9B"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41D29A1F"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476F75AC"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1A021C3B"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E01C79E"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553DD7B"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7D646C6E"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10A0B35F" w14:textId="77777777" w:rsidR="007F5899" w:rsidRPr="005F6442" w:rsidRDefault="007F5899" w:rsidP="00ED3A73">
            <w:pPr>
              <w:snapToGrid w:val="0"/>
              <w:rPr>
                <w:rFonts w:ascii="Calibri" w:hAnsi="Calibri" w:cs="Calibri"/>
                <w:sz w:val="16"/>
              </w:rPr>
            </w:pPr>
          </w:p>
        </w:tc>
      </w:tr>
      <w:tr w:rsidR="007F5899" w:rsidRPr="005F6442" w14:paraId="62523454" w14:textId="77777777" w:rsidTr="00ED3A73">
        <w:trPr>
          <w:cantSplit/>
          <w:trHeight w:val="218"/>
        </w:trPr>
        <w:tc>
          <w:tcPr>
            <w:tcW w:w="5182" w:type="dxa"/>
            <w:tcBorders>
              <w:top w:val="single" w:sz="6" w:space="0" w:color="000000"/>
              <w:left w:val="single" w:sz="6" w:space="0" w:color="000000"/>
              <w:bottom w:val="single" w:sz="6" w:space="0" w:color="000000"/>
            </w:tcBorders>
          </w:tcPr>
          <w:p w14:paraId="33BA8EB8" w14:textId="77777777" w:rsidR="007F5899" w:rsidRPr="005F6442" w:rsidRDefault="007F5899" w:rsidP="00ED3A73">
            <w:pPr>
              <w:rPr>
                <w:rFonts w:ascii="Calibri" w:hAnsi="Calibri" w:cs="Calibri"/>
                <w:sz w:val="18"/>
              </w:rPr>
            </w:pPr>
            <w:r w:rsidRPr="005F6442">
              <w:rPr>
                <w:rFonts w:ascii="Calibri" w:hAnsi="Calibri" w:cs="Calibri"/>
                <w:sz w:val="18"/>
              </w:rPr>
              <w:t>Dénomination sociale :</w:t>
            </w:r>
          </w:p>
          <w:p w14:paraId="17020157" w14:textId="77777777" w:rsidR="007F5899" w:rsidRPr="005F6442" w:rsidRDefault="007F5899" w:rsidP="00ED3A73">
            <w:pPr>
              <w:rPr>
                <w:rFonts w:ascii="Calibri" w:hAnsi="Calibri" w:cs="Calibri"/>
                <w:sz w:val="18"/>
              </w:rPr>
            </w:pPr>
            <w:r w:rsidRPr="005F6442">
              <w:rPr>
                <w:rFonts w:ascii="Calibri" w:hAnsi="Calibri" w:cs="Calibri"/>
                <w:sz w:val="18"/>
              </w:rPr>
              <w:t>SIRET : ………………………….….Code APE…………</w:t>
            </w:r>
          </w:p>
          <w:p w14:paraId="42FA1536" w14:textId="77777777" w:rsidR="007F5899" w:rsidRPr="005F6442" w:rsidRDefault="007F5899" w:rsidP="00ED3A73">
            <w:pPr>
              <w:rPr>
                <w:rFonts w:ascii="Calibri" w:hAnsi="Calibri" w:cs="Calibri"/>
                <w:sz w:val="18"/>
              </w:rPr>
            </w:pPr>
            <w:r w:rsidRPr="005F6442">
              <w:rPr>
                <w:rFonts w:ascii="Calibri" w:hAnsi="Calibri" w:cs="Calibri"/>
                <w:sz w:val="18"/>
              </w:rPr>
              <w:t>N° TVA intracommunautaire :</w:t>
            </w:r>
          </w:p>
          <w:p w14:paraId="0F0C91B6" w14:textId="77777777" w:rsidR="007F5899" w:rsidRPr="005F6442" w:rsidRDefault="007F5899" w:rsidP="00ED3A73">
            <w:pPr>
              <w:rPr>
                <w:rFonts w:ascii="Calibri" w:hAnsi="Calibri" w:cs="Calibri"/>
                <w:sz w:val="18"/>
              </w:rPr>
            </w:pPr>
            <w:r w:rsidRPr="005F6442">
              <w:rPr>
                <w:rFonts w:ascii="Calibri" w:hAnsi="Calibri" w:cs="Calibri"/>
                <w:sz w:val="18"/>
              </w:rPr>
              <w:t>Adresse :</w:t>
            </w:r>
          </w:p>
          <w:p w14:paraId="703EA577"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E5EC8D5" w14:textId="77777777" w:rsidR="007F5899" w:rsidRPr="005F6442" w:rsidRDefault="007F5899"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54B5DF0"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75F6966"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625B4425" w14:textId="77777777" w:rsidR="007F5899" w:rsidRPr="005F6442" w:rsidRDefault="007F5899" w:rsidP="00ED3A73">
            <w:pPr>
              <w:snapToGrid w:val="0"/>
              <w:rPr>
                <w:rFonts w:ascii="Calibri" w:hAnsi="Calibri" w:cs="Calibri"/>
                <w:sz w:val="16"/>
              </w:rPr>
            </w:pPr>
          </w:p>
        </w:tc>
      </w:tr>
      <w:tr w:rsidR="007F5899" w:rsidRPr="005F6442" w14:paraId="6CAA4F3D" w14:textId="77777777" w:rsidTr="00ED3A73">
        <w:trPr>
          <w:cantSplit/>
          <w:trHeight w:val="546"/>
        </w:trPr>
        <w:tc>
          <w:tcPr>
            <w:tcW w:w="5182" w:type="dxa"/>
            <w:tcBorders>
              <w:top w:val="single" w:sz="6" w:space="0" w:color="000000"/>
            </w:tcBorders>
          </w:tcPr>
          <w:p w14:paraId="06AE6225" w14:textId="77777777" w:rsidR="007F5899" w:rsidRPr="005F6442" w:rsidRDefault="007F5899" w:rsidP="00ED3A73">
            <w:pPr>
              <w:snapToGrid w:val="0"/>
              <w:rPr>
                <w:rFonts w:ascii="Calibri" w:hAnsi="Calibri" w:cs="Calibri"/>
                <w:b/>
                <w:sz w:val="18"/>
              </w:rPr>
            </w:pPr>
          </w:p>
          <w:p w14:paraId="6AF7E0EF" w14:textId="77777777" w:rsidR="007F5899" w:rsidRPr="005F6442" w:rsidRDefault="007F5899" w:rsidP="00ED3A73">
            <w:pPr>
              <w:rPr>
                <w:rFonts w:ascii="Calibri" w:hAnsi="Calibri" w:cs="Calibri"/>
                <w:sz w:val="18"/>
              </w:rPr>
            </w:pPr>
          </w:p>
          <w:p w14:paraId="427D1335" w14:textId="77777777" w:rsidR="007F5899" w:rsidRPr="005F6442" w:rsidRDefault="007F5899"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53569EC3" w14:textId="77777777" w:rsidR="007F5899" w:rsidRPr="005F6442" w:rsidRDefault="007F5899" w:rsidP="00ED3A7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3D1575C2" w14:textId="77777777" w:rsidR="007F5899" w:rsidRPr="005F6442" w:rsidRDefault="007F5899"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7B5361EC" w14:textId="77777777" w:rsidR="007F5899" w:rsidRPr="005F6442" w:rsidRDefault="007F5899"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48E0A1C1" w14:textId="77777777" w:rsidR="007F5899" w:rsidRPr="005F6442" w:rsidRDefault="007F5899" w:rsidP="00ED3A73">
            <w:pPr>
              <w:snapToGrid w:val="0"/>
              <w:rPr>
                <w:rFonts w:ascii="Calibri" w:hAnsi="Calibri" w:cs="Calibri"/>
                <w:sz w:val="16"/>
              </w:rPr>
            </w:pPr>
          </w:p>
        </w:tc>
      </w:tr>
    </w:tbl>
    <w:p w14:paraId="5B965263" w14:textId="77777777" w:rsidR="007F5899" w:rsidRDefault="007F5899" w:rsidP="007F5899">
      <w:pPr>
        <w:rPr>
          <w:lang w:eastAsia="zh-CN"/>
        </w:rPr>
      </w:pPr>
    </w:p>
    <w:p w14:paraId="2417AABD" w14:textId="77777777" w:rsidR="007F5899" w:rsidRPr="007F5899" w:rsidRDefault="007F5899" w:rsidP="007F5899">
      <w:pPr>
        <w:rPr>
          <w:lang w:eastAsia="zh-CN"/>
        </w:rPr>
      </w:pPr>
    </w:p>
    <w:p w14:paraId="29883CE7" w14:textId="77777777" w:rsidR="00927609" w:rsidRDefault="00927609" w:rsidP="00927609">
      <w:pPr>
        <w:rPr>
          <w:lang w:eastAsia="zh-CN"/>
        </w:rPr>
      </w:pPr>
    </w:p>
    <w:p w14:paraId="54DF9A62" w14:textId="60E95003" w:rsidR="00927609" w:rsidRPr="00927609" w:rsidRDefault="00927609" w:rsidP="00927609">
      <w:pPr>
        <w:rPr>
          <w:lang w:eastAsia="zh-CN"/>
        </w:rPr>
        <w:sectPr w:rsidR="00927609" w:rsidRPr="00927609" w:rsidSect="007F5899">
          <w:headerReference w:type="first" r:id="rId19"/>
          <w:pgSz w:w="16838" w:h="11906" w:orient="landscape" w:code="9"/>
          <w:pgMar w:top="851" w:right="1418" w:bottom="851" w:left="1418" w:header="57" w:footer="363" w:gutter="0"/>
          <w:cols w:space="720"/>
          <w:titlePg/>
          <w:docGrid w:linePitch="360"/>
        </w:sectPr>
      </w:pPr>
    </w:p>
    <w:p w14:paraId="6B7E85B6" w14:textId="77777777" w:rsidR="007F5899" w:rsidRPr="005F6442" w:rsidRDefault="007F5899" w:rsidP="007F5899">
      <w:pPr>
        <w:pStyle w:val="Titre1"/>
        <w:rPr>
          <w:lang w:eastAsia="zh-CN"/>
        </w:rPr>
      </w:pPr>
      <w:bookmarkStart w:id="43" w:name="_Toc195710365"/>
      <w:bookmarkStart w:id="44" w:name="_Toc204681287"/>
      <w:bookmarkStart w:id="45" w:name="_Toc204684274"/>
      <w:r>
        <w:rPr>
          <w:lang w:eastAsia="zh-CN"/>
        </w:rPr>
        <w:lastRenderedPageBreak/>
        <w:t>Annexe 3 : Engagement RGPD</w:t>
      </w:r>
      <w:bookmarkEnd w:id="43"/>
      <w:bookmarkEnd w:id="44"/>
      <w:bookmarkEnd w:id="45"/>
    </w:p>
    <w:bookmarkEnd w:id="35"/>
    <w:bookmarkEnd w:id="36"/>
    <w:bookmarkEnd w:id="37"/>
    <w:p w14:paraId="53174DE6" w14:textId="73B56C7C" w:rsidR="00793E5C" w:rsidRDefault="007F5899" w:rsidP="000836EA">
      <w:pPr>
        <w:jc w:val="both"/>
        <w:rPr>
          <w:rFonts w:ascii="Calibri" w:hAnsi="Calibri" w:cs="Calibri"/>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5E23D2C9">
                <wp:simplePos x="0" y="0"/>
                <wp:positionH relativeFrom="margin">
                  <wp:posOffset>328295</wp:posOffset>
                </wp:positionH>
                <wp:positionV relativeFrom="paragraph">
                  <wp:posOffset>182245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7F5899">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left:0;text-align:left;margin-left:25.85pt;margin-top:14.3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7F5899">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62C457EE" w14:textId="77777777" w:rsidR="00CA2BF4" w:rsidRDefault="00CA2BF4" w:rsidP="00CA2BF4">
      <w:pPr>
        <w:widowControl w:val="0"/>
        <w:jc w:val="center"/>
        <w:rPr>
          <w:rFonts w:ascii="Palatino Linotype" w:hAnsi="Palatino Linotype" w:cstheme="minorHAnsi"/>
          <w:b/>
          <w:sz w:val="18"/>
        </w:rPr>
      </w:pPr>
    </w:p>
    <w:p w14:paraId="216E43B8" w14:textId="7815B45E" w:rsidR="00CA2BF4" w:rsidRPr="00941A22" w:rsidRDefault="00CA2BF4" w:rsidP="00CA2BF4">
      <w:pPr>
        <w:widowControl w:val="0"/>
        <w:jc w:val="center"/>
        <w:rPr>
          <w:rFonts w:ascii="Palatino Linotype" w:hAnsi="Palatino Linotype" w:cstheme="minorHAnsi"/>
          <w:b/>
          <w:sz w:val="18"/>
        </w:rPr>
      </w:pP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0EE3CA6E" w14:textId="5455F0C7"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r w:rsidR="00E72759" w:rsidRPr="00CA2BF4">
        <w:rPr>
          <w:rFonts w:ascii="Palatino Linotype" w:hAnsi="Palatino Linotype" w:cstheme="minorHAnsi"/>
          <w:b/>
          <w:i/>
          <w:sz w:val="18"/>
        </w:rPr>
        <w:t>«</w:t>
      </w:r>
      <w:r w:rsidR="00E72759">
        <w:rPr>
          <w:rFonts w:ascii="Palatino Linotype" w:hAnsi="Palatino Linotype" w:cstheme="minorHAnsi"/>
          <w:b/>
          <w:i/>
          <w:sz w:val="18"/>
        </w:rPr>
        <w:t xml:space="preserve"> </w:t>
      </w:r>
      <w:r w:rsidR="00E72759" w:rsidRPr="007D383B">
        <w:rPr>
          <w:rFonts w:ascii="Palatino Linotype" w:hAnsi="Palatino Linotype" w:cstheme="minorHAnsi"/>
          <w:b/>
          <w:i/>
          <w:sz w:val="18"/>
        </w:rPr>
        <w:t>Impression, façonnage et livraison de supports papier de communication pour la CCINCA et ses filiales</w:t>
      </w:r>
      <w:r w:rsidR="00E72759" w:rsidRPr="007D383B">
        <w:rPr>
          <w:rFonts w:ascii="Palatino Linotype" w:hAnsi="Palatino Linotype" w:cstheme="minorHAnsi"/>
          <w:b/>
          <w:bCs/>
          <w:i/>
          <w:sz w:val="18"/>
        </w:rPr>
        <w:t xml:space="preserve"> </w:t>
      </w:r>
      <w:r w:rsidR="00E72759" w:rsidRPr="007D383B">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46" w:name="_Hlk525023796"/>
      <w:r w:rsidRPr="003529FE">
        <w:rPr>
          <w:rFonts w:ascii="Palatino Linotype" w:hAnsi="Palatino Linotype" w:cstheme="minorHAnsi"/>
          <w:sz w:val="18"/>
        </w:rPr>
        <w:t>…………………………………………………………………………………………………………</w:t>
      </w:r>
      <w:bookmarkEnd w:id="46"/>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47" w:name="_Hlk523834563"/>
      <w:r w:rsidRPr="003529FE">
        <w:rPr>
          <w:rFonts w:ascii="Palatino Linotype" w:hAnsi="Palatino Linotype" w:cstheme="minorHAnsi"/>
          <w:sz w:val="18"/>
        </w:rPr>
        <w:t>garantissant un niveau de sécurité adapté au risque</w:t>
      </w:r>
      <w:bookmarkEnd w:id="47"/>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77777777" w:rsidR="00CA2BF4" w:rsidRDefault="00CA2BF4" w:rsidP="00CA2BF4">
      <w:pPr>
        <w:jc w:val="both"/>
        <w:rPr>
          <w:rFonts w:ascii="Calibri" w:hAnsi="Calibri" w:cs="Calibri"/>
        </w:rPr>
      </w:pPr>
    </w:p>
    <w:p w14:paraId="4A577750" w14:textId="77777777" w:rsidR="00CA2BF4" w:rsidRDefault="00CA2BF4" w:rsidP="00CA2BF4">
      <w:pPr>
        <w:jc w:val="both"/>
        <w:rPr>
          <w:rFonts w:ascii="Calibri" w:hAnsi="Calibri" w:cs="Calibri"/>
        </w:rPr>
      </w:pPr>
    </w:p>
    <w:p w14:paraId="188927EF" w14:textId="77777777" w:rsidR="00CA2BF4" w:rsidRDefault="00CA2BF4" w:rsidP="00CA2BF4">
      <w:pPr>
        <w:jc w:val="both"/>
        <w:rPr>
          <w:rFonts w:ascii="Calibri" w:hAnsi="Calibri" w:cs="Calibri"/>
        </w:rPr>
      </w:pPr>
    </w:p>
    <w:p w14:paraId="60CDB691" w14:textId="77777777" w:rsidR="00CA2BF4" w:rsidRDefault="00CA2BF4" w:rsidP="00CA2BF4">
      <w:pPr>
        <w:jc w:val="both"/>
        <w:rPr>
          <w:rFonts w:ascii="Calibri" w:hAnsi="Calibri" w:cs="Calibri"/>
        </w:rPr>
      </w:pPr>
    </w:p>
    <w:p w14:paraId="4EE1C219" w14:textId="77777777" w:rsidR="00CA2BF4" w:rsidRDefault="00CA2BF4" w:rsidP="00CA2BF4">
      <w:pPr>
        <w:jc w:val="both"/>
        <w:rPr>
          <w:rFonts w:ascii="Calibri" w:hAnsi="Calibri" w:cs="Calibri"/>
        </w:rPr>
      </w:pPr>
    </w:p>
    <w:p w14:paraId="45E028BA" w14:textId="77777777" w:rsidR="00CA2BF4" w:rsidRDefault="00CA2BF4" w:rsidP="00CA2BF4">
      <w:pPr>
        <w:jc w:val="both"/>
        <w:rPr>
          <w:rFonts w:ascii="Calibri" w:hAnsi="Calibri" w:cs="Calibri"/>
        </w:rPr>
      </w:pPr>
    </w:p>
    <w:p w14:paraId="438733C6" w14:textId="77777777" w:rsidR="00CA2BF4" w:rsidRDefault="00CA2BF4" w:rsidP="00CA2BF4">
      <w:pPr>
        <w:jc w:val="both"/>
        <w:rPr>
          <w:rFonts w:ascii="Calibri" w:hAnsi="Calibri" w:cs="Calibri"/>
        </w:rPr>
      </w:pPr>
    </w:p>
    <w:p w14:paraId="34DA025B" w14:textId="77777777" w:rsidR="00CA2BF4" w:rsidRDefault="00CA2BF4" w:rsidP="00CA2BF4">
      <w:pPr>
        <w:jc w:val="both"/>
        <w:rPr>
          <w:rFonts w:ascii="Calibri" w:hAnsi="Calibri" w:cs="Calibri"/>
        </w:rPr>
      </w:pPr>
    </w:p>
    <w:p w14:paraId="2A992537" w14:textId="77777777" w:rsidR="00CA2BF4" w:rsidRDefault="00CA2BF4" w:rsidP="00CA2BF4">
      <w:pPr>
        <w:jc w:val="both"/>
        <w:rPr>
          <w:rFonts w:ascii="Calibri" w:hAnsi="Calibri" w:cs="Calibri"/>
        </w:rPr>
      </w:pPr>
    </w:p>
    <w:p w14:paraId="579F2CB3" w14:textId="3F860CD6" w:rsidR="00CA2BF4" w:rsidRPr="005F6442" w:rsidRDefault="00CA2BF4" w:rsidP="000836EA">
      <w:pPr>
        <w:jc w:val="both"/>
        <w:rPr>
          <w:rFonts w:ascii="Calibri" w:hAnsi="Calibri" w:cs="Calibri"/>
        </w:rPr>
      </w:pPr>
    </w:p>
    <w:sectPr w:rsidR="00CA2BF4" w:rsidRPr="005F6442" w:rsidSect="007F5899">
      <w:headerReference w:type="default" r:id="rId20"/>
      <w:footerReference w:type="even" r:id="rId21"/>
      <w:footerReference w:type="default" r:id="rId22"/>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8045AB" w14:textId="04BF9FB8" w:rsidR="002F6AD2" w:rsidRPr="00051D98" w:rsidRDefault="00E72759" w:rsidP="007E0E30">
    <w:pPr>
      <w:pBdr>
        <w:top w:val="single" w:sz="4" w:space="0" w:color="000000"/>
      </w:pBdr>
      <w:tabs>
        <w:tab w:val="decimal" w:pos="5670"/>
        <w:tab w:val="right" w:pos="9071"/>
      </w:tabs>
      <w:rPr>
        <w:sz w:val="20"/>
      </w:rPr>
    </w:pPr>
    <w:r w:rsidRPr="007D383B">
      <w:rPr>
        <w:smallCaps/>
        <w:sz w:val="20"/>
      </w:rPr>
      <w:t>AE</w:t>
    </w:r>
    <w:r w:rsidRPr="007D383B">
      <w:rPr>
        <w:b/>
        <w:bCs/>
        <w:sz w:val="20"/>
      </w:rPr>
      <w:t xml:space="preserve"> – LOT n°1 </w:t>
    </w:r>
    <w:r w:rsidRPr="007D383B">
      <w:rPr>
        <w:rFonts w:cstheme="minorHAnsi"/>
        <w:sz w:val="20"/>
      </w:rPr>
      <w:t>Impression, façonnage et livraison de supports papier de communication pour la CCINCA et ses filiales</w:t>
    </w:r>
    <w:r w:rsidR="002C6D8D">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5A76C651" w:rsidR="002F6AD2" w:rsidRPr="005443CF" w:rsidRDefault="00E72759">
    <w:pPr>
      <w:pStyle w:val="Pieddepage"/>
      <w:ind w:right="360"/>
      <w:rPr>
        <w:rStyle w:val="Numrodepage"/>
        <w:sz w:val="18"/>
        <w:szCs w:val="18"/>
        <w:lang w:val="en-GB"/>
      </w:rPr>
    </w:pPr>
    <w:r w:rsidRPr="007D383B">
      <w:rPr>
        <w:smallCaps/>
        <w:sz w:val="20"/>
      </w:rPr>
      <w:t>AE</w:t>
    </w:r>
    <w:r w:rsidRPr="007D383B">
      <w:rPr>
        <w:b/>
        <w:bCs/>
        <w:sz w:val="20"/>
      </w:rPr>
      <w:t xml:space="preserve"> – LOT n°1 </w:t>
    </w:r>
    <w:r w:rsidRPr="007D383B">
      <w:rPr>
        <w:rFonts w:cstheme="minorHAnsi"/>
        <w:sz w:val="20"/>
      </w:rPr>
      <w:t>Impression, façonnage et livraison de supports papier de communication pour la CCINCA et ses filiales</w:t>
    </w:r>
    <w:r w:rsidR="00903A50"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27042647" w:rsidR="00F36E8F" w:rsidRDefault="00F36E8F" w:rsidP="00F36E8F">
    <w:pPr>
      <w:pStyle w:val="En-tte"/>
      <w:rPr>
        <w:rFonts w:eastAsiaTheme="minorEastAsia" w:hAnsiTheme="minorHAnsi"/>
      </w:rPr>
    </w:pPr>
  </w:p>
  <w:p w14:paraId="1AD90C98" w14:textId="697914DA"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97C54A" w14:textId="2DD4C5AD" w:rsidR="00927609" w:rsidRDefault="00927609">
    <w:pPr>
      <w:pStyle w:val="En-tte"/>
    </w:pPr>
    <w:r>
      <w:rPr>
        <w:rFonts w:ascii="Fira Sans" w:hAnsi="Fira Sans"/>
        <w:b/>
        <w:bCs/>
        <w:noProof/>
        <w:sz w:val="28"/>
        <w:szCs w:val="28"/>
      </w:rPr>
      <w:drawing>
        <wp:anchor distT="0" distB="0" distL="114300" distR="114300" simplePos="0" relativeHeight="251660288" behindDoc="1" locked="0" layoutInCell="1" allowOverlap="1" wp14:anchorId="389F3846" wp14:editId="37014CF9">
          <wp:simplePos x="0" y="0"/>
          <wp:positionH relativeFrom="column">
            <wp:posOffset>307975</wp:posOffset>
          </wp:positionH>
          <wp:positionV relativeFrom="paragraph">
            <wp:posOffset>715010</wp:posOffset>
          </wp:positionV>
          <wp:extent cx="3568700" cy="403860"/>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rotWithShape="1">
                  <a:blip r:embed="rId1" cstate="print">
                    <a:extLst>
                      <a:ext uri="{28A0092B-C50C-407E-A947-70E740481C1C}">
                        <a14:useLocalDpi xmlns:a14="http://schemas.microsoft.com/office/drawing/2010/main" val="0"/>
                      </a:ext>
                    </a:extLst>
                  </a:blip>
                  <a:srcRect r="26256" b="-20005"/>
                  <a:stretch/>
                </pic:blipFill>
                <pic:spPr bwMode="auto">
                  <a:xfrm>
                    <a:off x="0" y="0"/>
                    <a:ext cx="3568700" cy="40386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59264" behindDoc="1" locked="0" layoutInCell="1" allowOverlap="1" wp14:anchorId="6561B98A" wp14:editId="4B80B60C">
          <wp:simplePos x="0" y="0"/>
          <wp:positionH relativeFrom="page">
            <wp:posOffset>635</wp:posOffset>
          </wp:positionH>
          <wp:positionV relativeFrom="page">
            <wp:posOffset>-1905</wp:posOffset>
          </wp:positionV>
          <wp:extent cx="7915275" cy="10711180"/>
          <wp:effectExtent l="0" t="0" r="9525"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2"/>
                  <a:stretch>
                    <a:fillRect/>
                  </a:stretch>
                </pic:blipFill>
                <pic:spPr>
                  <a:xfrm>
                    <a:off x="0" y="0"/>
                    <a:ext cx="7915275"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BC2B02" w14:textId="74EDCE5A" w:rsidR="00927609" w:rsidRDefault="00927609">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01C7EFF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5" type="#_x0000_t75" style="width:1070.15pt;height:567.1pt" o:bullet="t">
        <v:imagedata r:id="rId1" o:title="fleches-1"/>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46F80832"/>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EA53C0"/>
    <w:multiLevelType w:val="hybridMultilevel"/>
    <w:tmpl w:val="FA44CF64"/>
    <w:lvl w:ilvl="0" w:tplc="A848438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0"/>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7"/>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5"/>
  </w:num>
  <w:num w:numId="37" w16cid:durableId="1683820757">
    <w:abstractNumId w:val="15"/>
  </w:num>
  <w:num w:numId="38" w16cid:durableId="1782721427">
    <w:abstractNumId w:val="9"/>
  </w:num>
  <w:num w:numId="39" w16cid:durableId="15363804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089857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983749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3F03"/>
    <w:rsid w:val="00014227"/>
    <w:rsid w:val="0001569C"/>
    <w:rsid w:val="0001619B"/>
    <w:rsid w:val="00016A2A"/>
    <w:rsid w:val="000224D6"/>
    <w:rsid w:val="0002482B"/>
    <w:rsid w:val="00030662"/>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973"/>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254A"/>
    <w:rsid w:val="001E59AD"/>
    <w:rsid w:val="001F0261"/>
    <w:rsid w:val="001F1D3E"/>
    <w:rsid w:val="001F2BCF"/>
    <w:rsid w:val="001F55CB"/>
    <w:rsid w:val="00202119"/>
    <w:rsid w:val="0020217A"/>
    <w:rsid w:val="0021075E"/>
    <w:rsid w:val="00214411"/>
    <w:rsid w:val="002157E8"/>
    <w:rsid w:val="00215DC7"/>
    <w:rsid w:val="002162A4"/>
    <w:rsid w:val="00216828"/>
    <w:rsid w:val="00220A15"/>
    <w:rsid w:val="00221E64"/>
    <w:rsid w:val="0022321B"/>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0506"/>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24"/>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33AC"/>
    <w:rsid w:val="00385F04"/>
    <w:rsid w:val="003937EE"/>
    <w:rsid w:val="00393D85"/>
    <w:rsid w:val="00396E26"/>
    <w:rsid w:val="00397DA8"/>
    <w:rsid w:val="003A1357"/>
    <w:rsid w:val="003A46E9"/>
    <w:rsid w:val="003A4A71"/>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03D"/>
    <w:rsid w:val="00564833"/>
    <w:rsid w:val="0056580B"/>
    <w:rsid w:val="00567C6A"/>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424F"/>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5899"/>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4DE6"/>
    <w:rsid w:val="008B61A5"/>
    <w:rsid w:val="008B68C2"/>
    <w:rsid w:val="008B69CC"/>
    <w:rsid w:val="008C0151"/>
    <w:rsid w:val="008C071C"/>
    <w:rsid w:val="008C13BD"/>
    <w:rsid w:val="008C2517"/>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E5B48"/>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27609"/>
    <w:rsid w:val="009348CB"/>
    <w:rsid w:val="00936239"/>
    <w:rsid w:val="009368EC"/>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511"/>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3858"/>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2D26"/>
    <w:rsid w:val="00B04C5F"/>
    <w:rsid w:val="00B065AE"/>
    <w:rsid w:val="00B06B29"/>
    <w:rsid w:val="00B07B17"/>
    <w:rsid w:val="00B10C15"/>
    <w:rsid w:val="00B13A01"/>
    <w:rsid w:val="00B1461C"/>
    <w:rsid w:val="00B16F41"/>
    <w:rsid w:val="00B24EBA"/>
    <w:rsid w:val="00B25029"/>
    <w:rsid w:val="00B25B4E"/>
    <w:rsid w:val="00B26344"/>
    <w:rsid w:val="00B27E62"/>
    <w:rsid w:val="00B31528"/>
    <w:rsid w:val="00B31B32"/>
    <w:rsid w:val="00B343DD"/>
    <w:rsid w:val="00B35AE9"/>
    <w:rsid w:val="00B37003"/>
    <w:rsid w:val="00B379A1"/>
    <w:rsid w:val="00B37EA3"/>
    <w:rsid w:val="00B41A69"/>
    <w:rsid w:val="00B46B61"/>
    <w:rsid w:val="00B500A3"/>
    <w:rsid w:val="00B500D8"/>
    <w:rsid w:val="00B51199"/>
    <w:rsid w:val="00B519BC"/>
    <w:rsid w:val="00B519DC"/>
    <w:rsid w:val="00B51A19"/>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25CA"/>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19EE"/>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4B41"/>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759"/>
    <w:rsid w:val="00E74C89"/>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2A7F"/>
    <w:rsid w:val="00FD4F30"/>
    <w:rsid w:val="00FD57AB"/>
    <w:rsid w:val="00FD61A4"/>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7F5899"/>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spacing w:before="120"/>
    </w:pPr>
    <w:rPr>
      <w:rFonts w:asciiTheme="minorHAnsi" w:hAnsiTheme="minorHAnsi" w:cstheme="minorHAnsi"/>
      <w:b/>
      <w:bCs/>
      <w:i/>
      <w:iCs/>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comptabilite.vpgolfe-juan@cote-azur.cci.fr"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3.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AB19E9-0567-4595-8F27-085C8D1438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40</TotalTime>
  <Pages>17</Pages>
  <Words>3317</Words>
  <Characters>25960</Characters>
  <Application>Microsoft Office Word</Application>
  <DocSecurity>0</DocSecurity>
  <Lines>216</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24</cp:revision>
  <cp:lastPrinted>2021-03-15T11:00:00Z</cp:lastPrinted>
  <dcterms:created xsi:type="dcterms:W3CDTF">2024-10-04T08:21:00Z</dcterms:created>
  <dcterms:modified xsi:type="dcterms:W3CDTF">2025-09-03T10:22:00Z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